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DD00B7E" w14:textId="77777777" w:rsidR="0063097A" w:rsidRPr="0063097A" w:rsidRDefault="00567082" w:rsidP="0063097A">
      <w:pPr>
        <w:jc w:val="center"/>
        <w:rPr>
          <w:rFonts w:ascii="Verdana" w:eastAsia="Times New Roman" w:hAnsi="Verdana" w:cs="Times New Roman"/>
          <w:b/>
          <w:i/>
          <w:kern w:val="0"/>
          <w:sz w:val="20"/>
          <w:szCs w:val="20"/>
        </w:rPr>
      </w:pPr>
      <w:r w:rsidRPr="00153A9C">
        <w:rPr>
          <w:rFonts w:ascii="Verdana" w:hAnsi="Verdana" w:cs="Times New Roman"/>
          <w:b/>
          <w:bCs/>
          <w:kern w:val="2"/>
          <w:sz w:val="24"/>
          <w:szCs w:val="24"/>
          <w:lang w:eastAsia="en-US"/>
        </w:rPr>
        <w:t xml:space="preserve">MODELLO RICHIESTA DI ACCESSO CIVICO </w:t>
      </w:r>
      <w:r w:rsidR="001B406A">
        <w:rPr>
          <w:rFonts w:ascii="Verdana" w:hAnsi="Verdana" w:cs="Times New Roman"/>
          <w:b/>
          <w:bCs/>
          <w:kern w:val="2"/>
          <w:sz w:val="24"/>
          <w:szCs w:val="24"/>
          <w:lang w:eastAsia="en-US"/>
        </w:rPr>
        <w:t>GENERALIZZATO</w:t>
      </w:r>
      <w:r w:rsidR="0063097A">
        <w:rPr>
          <w:rFonts w:ascii="Verdana" w:hAnsi="Verdana" w:cs="Times New Roman"/>
          <w:b/>
          <w:bCs/>
          <w:kern w:val="2"/>
          <w:sz w:val="24"/>
          <w:szCs w:val="24"/>
          <w:lang w:eastAsia="en-US"/>
        </w:rPr>
        <w:t xml:space="preserve"> </w:t>
      </w:r>
      <w:r w:rsidR="0063097A" w:rsidRPr="0063097A">
        <w:rPr>
          <w:rFonts w:ascii="Verdana" w:eastAsia="Times New Roman" w:hAnsi="Verdana" w:cs="Times New Roman"/>
          <w:b/>
          <w:i/>
          <w:kern w:val="0"/>
          <w:sz w:val="20"/>
          <w:szCs w:val="20"/>
        </w:rPr>
        <w:t>(c.d. FOIA)</w:t>
      </w:r>
    </w:p>
    <w:p w14:paraId="730D23D9" w14:textId="77777777" w:rsidR="0063097A" w:rsidRPr="0063097A" w:rsidRDefault="0063097A" w:rsidP="0063097A">
      <w:pPr>
        <w:widowControl w:val="0"/>
        <w:tabs>
          <w:tab w:val="left" w:pos="0"/>
        </w:tabs>
        <w:autoSpaceDE w:val="0"/>
        <w:spacing w:after="0" w:line="240" w:lineRule="auto"/>
        <w:jc w:val="center"/>
        <w:rPr>
          <w:rFonts w:ascii="Verdana" w:eastAsia="Times New Roman" w:hAnsi="Verdana" w:cs="Times New Roman"/>
          <w:i/>
          <w:iCs/>
          <w:spacing w:val="1"/>
          <w:kern w:val="2"/>
          <w:sz w:val="20"/>
          <w:szCs w:val="20"/>
        </w:rPr>
      </w:pPr>
      <w:r w:rsidRPr="0063097A">
        <w:rPr>
          <w:rFonts w:ascii="Verdana" w:eastAsia="Times New Roman" w:hAnsi="Verdana" w:cs="Times New Roman"/>
          <w:i/>
          <w:iCs/>
          <w:spacing w:val="1"/>
          <w:kern w:val="2"/>
          <w:sz w:val="20"/>
          <w:szCs w:val="20"/>
        </w:rPr>
        <w:t>(ai sensi dell’art. 5, co. 2, del d.lgs. 14 marzo 2013, n. 33)</w:t>
      </w:r>
    </w:p>
    <w:p w14:paraId="02EB378F" w14:textId="77777777" w:rsidR="00977EBE" w:rsidRDefault="00977EBE" w:rsidP="00FF1CC0">
      <w:pPr>
        <w:widowControl w:val="0"/>
        <w:autoSpaceDE w:val="0"/>
        <w:spacing w:after="0" w:line="360" w:lineRule="auto"/>
        <w:ind w:left="4820" w:right="282"/>
        <w:jc w:val="both"/>
        <w:rPr>
          <w:rFonts w:ascii="Verdana" w:eastAsia="Times New Roman" w:hAnsi="Verdana" w:cs="Times New Roman"/>
          <w:spacing w:val="-1"/>
          <w:sz w:val="18"/>
          <w:szCs w:val="18"/>
        </w:rPr>
      </w:pPr>
    </w:p>
    <w:p w14:paraId="0386C39E" w14:textId="77777777" w:rsidR="0004455E" w:rsidRPr="00FF1CC0" w:rsidRDefault="0004455E" w:rsidP="00FF1CC0">
      <w:pPr>
        <w:widowControl w:val="0"/>
        <w:autoSpaceDE w:val="0"/>
        <w:spacing w:after="0" w:line="360" w:lineRule="auto"/>
        <w:ind w:left="4820" w:right="282"/>
        <w:jc w:val="both"/>
        <w:rPr>
          <w:rFonts w:ascii="Verdana" w:eastAsia="Times New Roman" w:hAnsi="Verdana" w:cs="Times New Roman"/>
          <w:spacing w:val="-1"/>
          <w:sz w:val="18"/>
          <w:szCs w:val="18"/>
        </w:rPr>
      </w:pPr>
    </w:p>
    <w:p w14:paraId="58AB7E3D" w14:textId="661E524B" w:rsidR="00EE2F17" w:rsidRPr="00FF1CC0" w:rsidRDefault="00B81314" w:rsidP="00FF1CC0">
      <w:pPr>
        <w:widowControl w:val="0"/>
        <w:autoSpaceDE w:val="0"/>
        <w:spacing w:after="0" w:line="360" w:lineRule="auto"/>
        <w:ind w:left="5103" w:right="282"/>
        <w:jc w:val="both"/>
        <w:rPr>
          <w:rFonts w:ascii="Verdana" w:eastAsia="Times New Roman" w:hAnsi="Verdana" w:cs="Times New Roman"/>
          <w:sz w:val="18"/>
          <w:szCs w:val="18"/>
        </w:rPr>
      </w:pPr>
      <w:r w:rsidRPr="00FF1CC0">
        <w:rPr>
          <w:rFonts w:ascii="Verdana" w:eastAsia="Times New Roman" w:hAnsi="Verdana" w:cs="Times New Roman"/>
          <w:spacing w:val="-1"/>
          <w:sz w:val="18"/>
          <w:szCs w:val="18"/>
        </w:rPr>
        <w:t>Al</w:t>
      </w:r>
      <w:r w:rsidR="42D35E3A" w:rsidRPr="00FF1CC0">
        <w:rPr>
          <w:rFonts w:ascii="Verdana" w:eastAsia="Times New Roman" w:hAnsi="Verdana" w:cs="Times New Roman"/>
          <w:spacing w:val="-1"/>
          <w:sz w:val="18"/>
          <w:szCs w:val="18"/>
        </w:rPr>
        <w:t xml:space="preserve"> Dirigente scolastico</w:t>
      </w:r>
    </w:p>
    <w:p w14:paraId="2620EE24" w14:textId="77777777" w:rsidR="00EE2F17" w:rsidRPr="00FF1CC0" w:rsidRDefault="42D35E3A" w:rsidP="00FF1CC0">
      <w:pPr>
        <w:widowControl w:val="0"/>
        <w:autoSpaceDE w:val="0"/>
        <w:spacing w:after="0" w:line="360" w:lineRule="auto"/>
        <w:ind w:left="5103" w:right="282"/>
        <w:jc w:val="both"/>
        <w:rPr>
          <w:rFonts w:ascii="Verdana" w:eastAsia="Times New Roman" w:hAnsi="Verdana" w:cs="Times New Roman"/>
          <w:sz w:val="18"/>
          <w:szCs w:val="18"/>
        </w:rPr>
      </w:pPr>
      <w:r w:rsidRPr="00FF1CC0">
        <w:rPr>
          <w:rFonts w:ascii="Verdana" w:eastAsia="Times New Roman" w:hAnsi="Verdana" w:cs="Times New Roman"/>
          <w:spacing w:val="-1"/>
          <w:sz w:val="18"/>
          <w:szCs w:val="18"/>
        </w:rPr>
        <w:t>__________________________</w:t>
      </w:r>
      <w:r w:rsidR="00EE2F17" w:rsidRPr="00FF1CC0">
        <w:rPr>
          <w:rFonts w:ascii="Verdana" w:eastAsia="Times New Roman" w:hAnsi="Verdana" w:cs="Times New Roman"/>
          <w:spacing w:val="11"/>
          <w:sz w:val="18"/>
          <w:szCs w:val="18"/>
        </w:rPr>
        <w:t xml:space="preserve"> </w:t>
      </w:r>
    </w:p>
    <w:p w14:paraId="18D90B2A" w14:textId="24784E5B" w:rsidR="00EE2F17" w:rsidRPr="00FF1CC0" w:rsidRDefault="6DC0D798" w:rsidP="00FF1CC0">
      <w:pPr>
        <w:widowControl w:val="0"/>
        <w:autoSpaceDE w:val="0"/>
        <w:spacing w:after="0" w:line="360" w:lineRule="auto"/>
        <w:ind w:left="5103" w:right="282"/>
        <w:jc w:val="both"/>
        <w:rPr>
          <w:rFonts w:ascii="Verdana" w:eastAsia="Times New Roman" w:hAnsi="Verdana" w:cs="Times New Roman"/>
          <w:sz w:val="18"/>
          <w:szCs w:val="18"/>
        </w:rPr>
      </w:pPr>
      <w:r w:rsidRPr="00FF1CC0">
        <w:rPr>
          <w:rFonts w:ascii="Verdana" w:eastAsia="Times New Roman" w:hAnsi="Verdana" w:cs="Times New Roman"/>
          <w:sz w:val="18"/>
          <w:szCs w:val="18"/>
        </w:rPr>
        <w:t>__________________________</w:t>
      </w:r>
    </w:p>
    <w:p w14:paraId="29D6B04F" w14:textId="08BB49FB" w:rsidR="001D7050" w:rsidRPr="0004455E" w:rsidRDefault="6DC0D798" w:rsidP="0004455E">
      <w:pPr>
        <w:widowControl w:val="0"/>
        <w:autoSpaceDE w:val="0"/>
        <w:spacing w:after="0" w:line="360" w:lineRule="auto"/>
        <w:ind w:left="5103" w:right="282"/>
        <w:jc w:val="both"/>
        <w:rPr>
          <w:rFonts w:ascii="Verdana" w:eastAsia="Times New Roman" w:hAnsi="Verdana" w:cs="Times New Roman"/>
          <w:spacing w:val="11"/>
          <w:sz w:val="18"/>
          <w:szCs w:val="18"/>
        </w:rPr>
      </w:pPr>
      <w:r w:rsidRPr="00FF1CC0">
        <w:rPr>
          <w:rFonts w:ascii="Verdana" w:eastAsia="Times New Roman" w:hAnsi="Verdana" w:cs="Times New Roman"/>
          <w:sz w:val="18"/>
          <w:szCs w:val="18"/>
        </w:rPr>
        <w:t>__________________________</w:t>
      </w:r>
      <w:r w:rsidR="00417CE8" w:rsidRPr="00FF1CC0">
        <w:rPr>
          <w:rFonts w:ascii="Verdana" w:eastAsia="Times New Roman" w:hAnsi="Verdana" w:cs="Times New Roman"/>
          <w:sz w:val="18"/>
          <w:szCs w:val="18"/>
        </w:rPr>
        <w:tab/>
      </w:r>
    </w:p>
    <w:p w14:paraId="69F22F0A" w14:textId="77777777" w:rsidR="008C29DB" w:rsidRPr="00FF1CC0" w:rsidRDefault="008C0937" w:rsidP="00FF1CC0">
      <w:pPr>
        <w:pStyle w:val="Default"/>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I</w:t>
      </w:r>
      <w:r w:rsidR="00417CE8" w:rsidRPr="00FF1CC0">
        <w:rPr>
          <w:rFonts w:ascii="Verdana" w:eastAsia="Times New Roman" w:hAnsi="Verdana" w:cs="Times New Roman"/>
          <w:sz w:val="18"/>
          <w:szCs w:val="18"/>
        </w:rPr>
        <w:t>l</w:t>
      </w:r>
      <w:r w:rsidR="00B81314" w:rsidRPr="00FF1CC0">
        <w:rPr>
          <w:rFonts w:ascii="Verdana" w:eastAsia="Times New Roman" w:hAnsi="Verdana" w:cs="Times New Roman"/>
          <w:sz w:val="18"/>
          <w:szCs w:val="18"/>
        </w:rPr>
        <w:t>/La</w:t>
      </w:r>
      <w:r w:rsidR="00417CE8" w:rsidRPr="00FF1CC0">
        <w:rPr>
          <w:rFonts w:ascii="Verdana" w:eastAsia="Times New Roman" w:hAnsi="Verdana" w:cs="Times New Roman"/>
          <w:spacing w:val="2"/>
          <w:sz w:val="18"/>
          <w:szCs w:val="18"/>
        </w:rPr>
        <w:t xml:space="preserve"> </w:t>
      </w:r>
      <w:r w:rsidR="00417CE8" w:rsidRPr="00FF1CC0">
        <w:rPr>
          <w:rFonts w:ascii="Verdana" w:eastAsia="Times New Roman" w:hAnsi="Verdana" w:cs="Times New Roman"/>
          <w:spacing w:val="-2"/>
          <w:sz w:val="18"/>
          <w:szCs w:val="18"/>
        </w:rPr>
        <w:t>s</w:t>
      </w:r>
      <w:r w:rsidR="00417CE8" w:rsidRPr="00FF1CC0">
        <w:rPr>
          <w:rFonts w:ascii="Verdana" w:eastAsia="Times New Roman" w:hAnsi="Verdana" w:cs="Times New Roman"/>
          <w:spacing w:val="1"/>
          <w:sz w:val="18"/>
          <w:szCs w:val="18"/>
        </w:rPr>
        <w:t>ottos</w:t>
      </w:r>
      <w:r w:rsidR="00417CE8" w:rsidRPr="00FF1CC0">
        <w:rPr>
          <w:rFonts w:ascii="Verdana" w:eastAsia="Times New Roman" w:hAnsi="Verdana" w:cs="Times New Roman"/>
          <w:spacing w:val="-2"/>
          <w:sz w:val="18"/>
          <w:szCs w:val="18"/>
        </w:rPr>
        <w:t>c</w:t>
      </w:r>
      <w:r w:rsidR="00417CE8" w:rsidRPr="00FF1CC0">
        <w:rPr>
          <w:rFonts w:ascii="Verdana" w:eastAsia="Times New Roman" w:hAnsi="Verdana" w:cs="Times New Roman"/>
          <w:sz w:val="18"/>
          <w:szCs w:val="18"/>
        </w:rPr>
        <w:t>r</w:t>
      </w:r>
      <w:r w:rsidR="00417CE8" w:rsidRPr="00FF1CC0">
        <w:rPr>
          <w:rFonts w:ascii="Verdana" w:eastAsia="Times New Roman" w:hAnsi="Verdana" w:cs="Times New Roman"/>
          <w:spacing w:val="-1"/>
          <w:sz w:val="18"/>
          <w:szCs w:val="18"/>
        </w:rPr>
        <w:t>i</w:t>
      </w:r>
      <w:r w:rsidR="00417CE8" w:rsidRPr="00FF1CC0">
        <w:rPr>
          <w:rFonts w:ascii="Verdana" w:eastAsia="Times New Roman" w:hAnsi="Verdana" w:cs="Times New Roman"/>
          <w:spacing w:val="1"/>
          <w:sz w:val="18"/>
          <w:szCs w:val="18"/>
        </w:rPr>
        <w:t>tt</w:t>
      </w:r>
      <w:r w:rsidR="00B81314" w:rsidRPr="00FF1CC0">
        <w:rPr>
          <w:rFonts w:ascii="Verdana" w:eastAsia="Times New Roman" w:hAnsi="Verdana" w:cs="Times New Roman"/>
          <w:spacing w:val="1"/>
          <w:sz w:val="18"/>
          <w:szCs w:val="18"/>
        </w:rPr>
        <w:t>o</w:t>
      </w:r>
      <w:r w:rsidR="00417CE8" w:rsidRPr="00FF1CC0">
        <w:rPr>
          <w:rFonts w:ascii="Verdana" w:eastAsia="Times New Roman" w:hAnsi="Verdana" w:cs="Times New Roman"/>
          <w:spacing w:val="-2"/>
          <w:sz w:val="18"/>
          <w:szCs w:val="18"/>
        </w:rPr>
        <w:t>/</w:t>
      </w:r>
      <w:r w:rsidR="00B81314" w:rsidRPr="00FF1CC0">
        <w:rPr>
          <w:rFonts w:ascii="Verdana" w:eastAsia="Times New Roman" w:hAnsi="Verdana" w:cs="Times New Roman"/>
          <w:sz w:val="18"/>
          <w:szCs w:val="18"/>
        </w:rPr>
        <w:t>a</w:t>
      </w:r>
      <w:r w:rsidR="00153A9C" w:rsidRPr="00FF1CC0">
        <w:rPr>
          <w:rFonts w:ascii="Verdana" w:eastAsia="Times New Roman" w:hAnsi="Verdana" w:cs="Times New Roman"/>
          <w:sz w:val="18"/>
          <w:szCs w:val="18"/>
        </w:rPr>
        <w:t>:</w:t>
      </w:r>
    </w:p>
    <w:p w14:paraId="19E5D70F" w14:textId="77777777" w:rsidR="00417CE8" w:rsidRPr="00FF1CC0" w:rsidRDefault="008D44D3" w:rsidP="00FF1CC0">
      <w:pPr>
        <w:pStyle w:val="Default"/>
        <w:spacing w:before="120" w:after="120" w:line="360" w:lineRule="auto"/>
        <w:jc w:val="both"/>
        <w:rPr>
          <w:rFonts w:ascii="Verdana" w:eastAsia="Times New Roman" w:hAnsi="Verdana" w:cs="Times New Roman"/>
          <w:sz w:val="18"/>
          <w:szCs w:val="18"/>
        </w:rPr>
      </w:pPr>
      <w:r w:rsidRPr="00FF1CC0">
        <w:rPr>
          <w:rFonts w:ascii="Verdana" w:hAnsi="Verdana" w:cs="Times New Roman"/>
          <w:sz w:val="18"/>
          <w:szCs w:val="18"/>
        </w:rPr>
        <w:t>Nome</w:t>
      </w:r>
      <w:r w:rsidR="001D7050" w:rsidRPr="00FF1CC0">
        <w:rPr>
          <w:rFonts w:ascii="Verdana" w:hAnsi="Verdana" w:cs="Times New Roman"/>
          <w:sz w:val="18"/>
          <w:szCs w:val="18"/>
        </w:rPr>
        <w:t>*</w:t>
      </w:r>
      <w:r w:rsidR="008C29DB" w:rsidRPr="00FF1CC0">
        <w:rPr>
          <w:rFonts w:ascii="Verdana" w:hAnsi="Verdana" w:cs="Times New Roman"/>
          <w:sz w:val="18"/>
          <w:szCs w:val="18"/>
        </w:rPr>
        <w:t xml:space="preserve"> </w:t>
      </w:r>
      <w:r w:rsidRPr="00FF1CC0">
        <w:rPr>
          <w:rFonts w:ascii="Verdana" w:hAnsi="Verdana" w:cs="Times New Roman"/>
          <w:sz w:val="18"/>
          <w:szCs w:val="18"/>
        </w:rPr>
        <w:t>______</w:t>
      </w:r>
      <w:r w:rsidR="00417CE8" w:rsidRPr="00FF1CC0">
        <w:rPr>
          <w:rFonts w:ascii="Verdana" w:hAnsi="Verdana" w:cs="Times New Roman"/>
          <w:sz w:val="18"/>
          <w:szCs w:val="18"/>
        </w:rPr>
        <w:t>_____________</w:t>
      </w:r>
      <w:r w:rsidRPr="00FF1CC0">
        <w:rPr>
          <w:rFonts w:ascii="Verdana" w:hAnsi="Verdana" w:cs="Times New Roman"/>
          <w:sz w:val="18"/>
          <w:szCs w:val="18"/>
        </w:rPr>
        <w:t>_____</w:t>
      </w:r>
      <w:proofErr w:type="gramStart"/>
      <w:r w:rsidRPr="00FF1CC0">
        <w:rPr>
          <w:rFonts w:ascii="Verdana" w:hAnsi="Verdana" w:cs="Times New Roman"/>
          <w:sz w:val="18"/>
          <w:szCs w:val="18"/>
        </w:rPr>
        <w:t>_</w:t>
      </w:r>
      <w:r w:rsidR="00D60CFD" w:rsidRPr="00FF1CC0">
        <w:rPr>
          <w:rFonts w:ascii="Verdana" w:hAnsi="Verdana" w:cs="Times New Roman"/>
          <w:sz w:val="18"/>
          <w:szCs w:val="18"/>
        </w:rPr>
        <w:t xml:space="preserve"> </w:t>
      </w:r>
      <w:r w:rsidR="008C29DB" w:rsidRPr="00FF1CC0">
        <w:rPr>
          <w:rFonts w:ascii="Verdana" w:hAnsi="Verdana" w:cs="Times New Roman"/>
          <w:sz w:val="18"/>
          <w:szCs w:val="18"/>
        </w:rPr>
        <w:t xml:space="preserve"> </w:t>
      </w:r>
      <w:r w:rsidR="00417CE8" w:rsidRPr="00FF1CC0">
        <w:rPr>
          <w:rFonts w:ascii="Verdana" w:hAnsi="Verdana" w:cs="Times New Roman"/>
          <w:sz w:val="18"/>
          <w:szCs w:val="18"/>
        </w:rPr>
        <w:t>Cognome</w:t>
      </w:r>
      <w:proofErr w:type="gramEnd"/>
      <w:r w:rsidR="001D7050" w:rsidRPr="00FF1CC0">
        <w:rPr>
          <w:rFonts w:ascii="Verdana" w:hAnsi="Verdana" w:cs="Times New Roman"/>
          <w:sz w:val="18"/>
          <w:szCs w:val="18"/>
        </w:rPr>
        <w:t>*</w:t>
      </w:r>
      <w:r w:rsidR="00D60CFD" w:rsidRPr="00FF1CC0">
        <w:rPr>
          <w:rFonts w:ascii="Verdana" w:eastAsia="Times New Roman" w:hAnsi="Verdana" w:cs="Times New Roman"/>
          <w:sz w:val="18"/>
          <w:szCs w:val="18"/>
        </w:rPr>
        <w:t>__</w:t>
      </w:r>
      <w:r w:rsidRPr="00FF1CC0">
        <w:rPr>
          <w:rFonts w:ascii="Verdana" w:eastAsia="Times New Roman" w:hAnsi="Verdana" w:cs="Times New Roman"/>
          <w:sz w:val="18"/>
          <w:szCs w:val="18"/>
        </w:rPr>
        <w:t>_______</w:t>
      </w:r>
      <w:r w:rsidR="001D7050" w:rsidRPr="00FF1CC0">
        <w:rPr>
          <w:rFonts w:ascii="Verdana" w:eastAsia="Times New Roman" w:hAnsi="Verdana" w:cs="Times New Roman"/>
          <w:sz w:val="18"/>
          <w:szCs w:val="18"/>
        </w:rPr>
        <w:t>__</w:t>
      </w:r>
      <w:r w:rsidRPr="00FF1CC0">
        <w:rPr>
          <w:rFonts w:ascii="Verdana" w:eastAsia="Times New Roman" w:hAnsi="Verdana" w:cs="Times New Roman"/>
          <w:sz w:val="18"/>
          <w:szCs w:val="18"/>
        </w:rPr>
        <w:t>______</w:t>
      </w:r>
      <w:r w:rsidR="00417CE8" w:rsidRPr="00FF1CC0">
        <w:rPr>
          <w:rFonts w:ascii="Verdana" w:eastAsia="Times New Roman" w:hAnsi="Verdana" w:cs="Times New Roman"/>
          <w:sz w:val="18"/>
          <w:szCs w:val="18"/>
        </w:rPr>
        <w:t>_____</w:t>
      </w:r>
      <w:r w:rsidRPr="00FF1CC0">
        <w:rPr>
          <w:rFonts w:ascii="Verdana" w:eastAsia="Times New Roman" w:hAnsi="Verdana" w:cs="Times New Roman"/>
          <w:sz w:val="18"/>
          <w:szCs w:val="18"/>
        </w:rPr>
        <w:t>_____</w:t>
      </w:r>
    </w:p>
    <w:p w14:paraId="578CE17B" w14:textId="77777777" w:rsidR="008C29DB" w:rsidRPr="00FF1CC0" w:rsidRDefault="008C29DB" w:rsidP="00FF1CC0">
      <w:pPr>
        <w:pStyle w:val="Default"/>
        <w:spacing w:before="120" w:after="120" w:line="360" w:lineRule="auto"/>
        <w:jc w:val="both"/>
        <w:rPr>
          <w:rFonts w:ascii="Verdana" w:hAnsi="Verdana" w:cs="Times New Roman"/>
          <w:sz w:val="18"/>
          <w:szCs w:val="18"/>
        </w:rPr>
      </w:pPr>
      <w:r w:rsidRPr="00FF1CC0">
        <w:rPr>
          <w:rFonts w:ascii="Verdana" w:hAnsi="Verdana" w:cs="Times New Roman"/>
          <w:sz w:val="18"/>
          <w:szCs w:val="18"/>
        </w:rPr>
        <w:t>nato a</w:t>
      </w:r>
      <w:r w:rsidR="001D7050" w:rsidRPr="00FF1CC0">
        <w:rPr>
          <w:rFonts w:ascii="Verdana" w:hAnsi="Verdana" w:cs="Times New Roman"/>
          <w:sz w:val="18"/>
          <w:szCs w:val="18"/>
        </w:rPr>
        <w:t>*</w:t>
      </w:r>
      <w:r w:rsidRPr="00FF1CC0">
        <w:rPr>
          <w:rFonts w:ascii="Verdana" w:hAnsi="Verdana" w:cs="Times New Roman"/>
          <w:sz w:val="18"/>
          <w:szCs w:val="18"/>
        </w:rPr>
        <w:t xml:space="preserve"> ______________________</w:t>
      </w:r>
      <w:r w:rsidR="00977EBE" w:rsidRPr="00FF1CC0">
        <w:rPr>
          <w:rFonts w:ascii="Verdana" w:hAnsi="Verdana" w:cs="Times New Roman"/>
          <w:sz w:val="18"/>
          <w:szCs w:val="18"/>
        </w:rPr>
        <w:t>___</w:t>
      </w:r>
      <w:r w:rsidR="00006F38" w:rsidRPr="00FF1CC0">
        <w:rPr>
          <w:rFonts w:ascii="Verdana" w:hAnsi="Verdana" w:cs="Times New Roman"/>
          <w:sz w:val="18"/>
          <w:szCs w:val="18"/>
        </w:rPr>
        <w:t>_</w:t>
      </w:r>
      <w:r w:rsidRPr="00FF1CC0">
        <w:rPr>
          <w:rFonts w:ascii="Verdana" w:hAnsi="Verdana" w:cs="Times New Roman"/>
          <w:sz w:val="18"/>
          <w:szCs w:val="18"/>
        </w:rPr>
        <w:t xml:space="preserve">___ Provincia </w:t>
      </w:r>
      <w:r w:rsidR="001D7050" w:rsidRPr="00FF1CC0">
        <w:rPr>
          <w:rFonts w:ascii="Verdana" w:hAnsi="Verdana" w:cs="Times New Roman"/>
          <w:sz w:val="18"/>
          <w:szCs w:val="18"/>
        </w:rPr>
        <w:t>__</w:t>
      </w:r>
      <w:proofErr w:type="gramStart"/>
      <w:r w:rsidR="001D7050" w:rsidRPr="00FF1CC0">
        <w:rPr>
          <w:rFonts w:ascii="Verdana" w:hAnsi="Verdana" w:cs="Times New Roman"/>
          <w:sz w:val="18"/>
          <w:szCs w:val="18"/>
        </w:rPr>
        <w:t xml:space="preserve">_  </w:t>
      </w:r>
      <w:r w:rsidRPr="00FF1CC0">
        <w:rPr>
          <w:rFonts w:ascii="Verdana" w:hAnsi="Verdana" w:cs="Times New Roman"/>
          <w:sz w:val="18"/>
          <w:szCs w:val="18"/>
        </w:rPr>
        <w:t>il</w:t>
      </w:r>
      <w:proofErr w:type="gramEnd"/>
      <w:r w:rsidRPr="00FF1CC0">
        <w:rPr>
          <w:rFonts w:ascii="Verdana" w:hAnsi="Verdana" w:cs="Times New Roman"/>
          <w:sz w:val="18"/>
          <w:szCs w:val="18"/>
        </w:rPr>
        <w:t xml:space="preserve">  ___/___ /___</w:t>
      </w:r>
    </w:p>
    <w:p w14:paraId="71902EF9" w14:textId="77777777" w:rsidR="00417CE8" w:rsidRPr="00FF1CC0" w:rsidRDefault="008C29DB" w:rsidP="00FF1CC0">
      <w:pPr>
        <w:pStyle w:val="Default"/>
        <w:spacing w:before="120" w:after="120" w:line="360" w:lineRule="auto"/>
        <w:jc w:val="both"/>
        <w:rPr>
          <w:rFonts w:ascii="Verdana" w:hAnsi="Verdana" w:cs="Times New Roman"/>
          <w:sz w:val="18"/>
          <w:szCs w:val="18"/>
        </w:rPr>
      </w:pPr>
      <w:r w:rsidRPr="00FF1CC0">
        <w:rPr>
          <w:rFonts w:ascii="Verdana" w:hAnsi="Verdana" w:cs="Times New Roman"/>
          <w:sz w:val="18"/>
          <w:szCs w:val="18"/>
        </w:rPr>
        <w:t>residente in</w:t>
      </w:r>
      <w:r w:rsidR="001D7050" w:rsidRPr="00FF1CC0">
        <w:rPr>
          <w:rFonts w:ascii="Verdana" w:hAnsi="Verdana" w:cs="Times New Roman"/>
          <w:sz w:val="18"/>
          <w:szCs w:val="18"/>
        </w:rPr>
        <w:t>*</w:t>
      </w:r>
      <w:r w:rsidRPr="00FF1CC0">
        <w:rPr>
          <w:rFonts w:ascii="Verdana" w:hAnsi="Verdana" w:cs="Times New Roman"/>
          <w:sz w:val="18"/>
          <w:szCs w:val="18"/>
        </w:rPr>
        <w:t xml:space="preserve"> Via/Piazza ______________________</w:t>
      </w:r>
      <w:r w:rsidR="001D7050" w:rsidRPr="00FF1CC0">
        <w:rPr>
          <w:rFonts w:ascii="Verdana" w:hAnsi="Verdana" w:cs="Times New Roman"/>
          <w:sz w:val="18"/>
          <w:szCs w:val="18"/>
        </w:rPr>
        <w:t>_</w:t>
      </w:r>
      <w:r w:rsidRPr="00FF1CC0">
        <w:rPr>
          <w:rFonts w:ascii="Verdana" w:hAnsi="Verdana" w:cs="Times New Roman"/>
          <w:sz w:val="18"/>
          <w:szCs w:val="18"/>
        </w:rPr>
        <w:t xml:space="preserve"> n. ___ Cap _</w:t>
      </w:r>
      <w:r w:rsidR="00977EBE" w:rsidRPr="00FF1CC0">
        <w:rPr>
          <w:rFonts w:ascii="Verdana" w:hAnsi="Verdana" w:cs="Times New Roman"/>
          <w:sz w:val="18"/>
          <w:szCs w:val="18"/>
        </w:rPr>
        <w:t>_</w:t>
      </w:r>
      <w:r w:rsidRPr="00FF1CC0">
        <w:rPr>
          <w:rFonts w:ascii="Verdana" w:hAnsi="Verdana" w:cs="Times New Roman"/>
          <w:sz w:val="18"/>
          <w:szCs w:val="18"/>
        </w:rPr>
        <w:t>__ Provincia __</w:t>
      </w:r>
      <w:r w:rsidR="00977EBE" w:rsidRPr="00FF1CC0">
        <w:rPr>
          <w:rFonts w:ascii="Verdana" w:hAnsi="Verdana" w:cs="Times New Roman"/>
          <w:sz w:val="18"/>
          <w:szCs w:val="18"/>
        </w:rPr>
        <w:t>_</w:t>
      </w:r>
    </w:p>
    <w:p w14:paraId="399A6CE6" w14:textId="77777777" w:rsidR="00417CE8" w:rsidRPr="00FF1CC0" w:rsidRDefault="00417CE8" w:rsidP="00FF1CC0">
      <w:pPr>
        <w:pStyle w:val="Default"/>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E-mail</w:t>
      </w:r>
      <w:r w:rsidR="008D44D3" w:rsidRPr="00FF1CC0">
        <w:rPr>
          <w:rFonts w:ascii="Verdana" w:eastAsia="Times New Roman" w:hAnsi="Verdana" w:cs="Times New Roman"/>
          <w:sz w:val="18"/>
          <w:szCs w:val="18"/>
        </w:rPr>
        <w:t xml:space="preserve">/PEC </w:t>
      </w:r>
      <w:r w:rsidRPr="00FF1CC0">
        <w:rPr>
          <w:rFonts w:ascii="Verdana" w:eastAsia="Times New Roman" w:hAnsi="Verdana" w:cs="Times New Roman"/>
          <w:sz w:val="18"/>
          <w:szCs w:val="18"/>
        </w:rPr>
        <w:t>___</w:t>
      </w:r>
      <w:r w:rsidR="008D44D3" w:rsidRPr="00FF1CC0">
        <w:rPr>
          <w:rFonts w:ascii="Verdana" w:eastAsia="Times New Roman" w:hAnsi="Verdana" w:cs="Times New Roman"/>
          <w:sz w:val="18"/>
          <w:szCs w:val="18"/>
        </w:rPr>
        <w:t>__________________</w:t>
      </w:r>
      <w:r w:rsidR="00006F38" w:rsidRPr="00FF1CC0">
        <w:rPr>
          <w:rFonts w:ascii="Verdana" w:eastAsia="Times New Roman" w:hAnsi="Verdana" w:cs="Times New Roman"/>
          <w:sz w:val="18"/>
          <w:szCs w:val="18"/>
        </w:rPr>
        <w:t>__________</w:t>
      </w:r>
      <w:r w:rsidR="008D44D3" w:rsidRPr="00FF1CC0">
        <w:rPr>
          <w:rFonts w:ascii="Verdana" w:eastAsia="Times New Roman" w:hAnsi="Verdana" w:cs="Times New Roman"/>
          <w:sz w:val="18"/>
          <w:szCs w:val="18"/>
        </w:rPr>
        <w:t>______________________</w:t>
      </w:r>
      <w:r w:rsidR="001D7050" w:rsidRPr="00FF1CC0">
        <w:rPr>
          <w:rFonts w:ascii="Verdana" w:eastAsia="Times New Roman" w:hAnsi="Verdana" w:cs="Times New Roman"/>
          <w:sz w:val="18"/>
          <w:szCs w:val="18"/>
        </w:rPr>
        <w:t>____</w:t>
      </w:r>
      <w:r w:rsidR="008D44D3" w:rsidRPr="00FF1CC0">
        <w:rPr>
          <w:rFonts w:ascii="Verdana" w:eastAsia="Times New Roman" w:hAnsi="Verdana" w:cs="Times New Roman"/>
          <w:sz w:val="18"/>
          <w:szCs w:val="18"/>
        </w:rPr>
        <w:t>_</w:t>
      </w:r>
    </w:p>
    <w:p w14:paraId="59846711" w14:textId="576FCA6C" w:rsidR="002D7C67" w:rsidRPr="00FF1CC0" w:rsidRDefault="00417CE8" w:rsidP="00FF1CC0">
      <w:pPr>
        <w:pStyle w:val="Default"/>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Tel.</w:t>
      </w:r>
      <w:r w:rsidR="008D44D3" w:rsidRPr="00FF1CC0">
        <w:rPr>
          <w:rFonts w:ascii="Verdana" w:eastAsia="Times New Roman" w:hAnsi="Verdana" w:cs="Times New Roman"/>
          <w:sz w:val="18"/>
          <w:szCs w:val="18"/>
        </w:rPr>
        <w:t>/Cell</w:t>
      </w:r>
      <w:r w:rsidR="00B81314" w:rsidRPr="00FF1CC0">
        <w:rPr>
          <w:rFonts w:ascii="Verdana" w:eastAsia="Times New Roman" w:hAnsi="Verdana" w:cs="Times New Roman"/>
          <w:sz w:val="18"/>
          <w:szCs w:val="18"/>
        </w:rPr>
        <w:t>.</w:t>
      </w:r>
      <w:r w:rsidRPr="00FF1CC0">
        <w:rPr>
          <w:rFonts w:ascii="Verdana" w:eastAsia="Times New Roman" w:hAnsi="Verdana" w:cs="Times New Roman"/>
          <w:sz w:val="18"/>
          <w:szCs w:val="18"/>
        </w:rPr>
        <w:t xml:space="preserve"> __________________</w:t>
      </w:r>
      <w:r w:rsidR="008D44D3" w:rsidRPr="00FF1CC0">
        <w:rPr>
          <w:rFonts w:ascii="Verdana" w:eastAsia="Times New Roman" w:hAnsi="Verdana" w:cs="Times New Roman"/>
          <w:sz w:val="18"/>
          <w:szCs w:val="18"/>
        </w:rPr>
        <w:t>_______</w:t>
      </w:r>
      <w:r w:rsidR="00006F38" w:rsidRPr="00FF1CC0">
        <w:rPr>
          <w:rFonts w:ascii="Verdana" w:eastAsia="Times New Roman" w:hAnsi="Verdana" w:cs="Times New Roman"/>
          <w:sz w:val="18"/>
          <w:szCs w:val="18"/>
        </w:rPr>
        <w:t>_</w:t>
      </w:r>
      <w:r w:rsidR="008D44D3" w:rsidRPr="00FF1CC0">
        <w:rPr>
          <w:rFonts w:ascii="Verdana" w:eastAsia="Times New Roman" w:hAnsi="Verdana" w:cs="Times New Roman"/>
          <w:sz w:val="18"/>
          <w:szCs w:val="18"/>
        </w:rPr>
        <w:t>_</w:t>
      </w:r>
      <w:r w:rsidR="001458CA" w:rsidRPr="00FF1CC0">
        <w:rPr>
          <w:rFonts w:ascii="Verdana" w:eastAsia="Times New Roman" w:hAnsi="Verdana" w:cs="Times New Roman"/>
          <w:sz w:val="18"/>
          <w:szCs w:val="18"/>
        </w:rPr>
        <w:t xml:space="preserve"> in qualità di</w:t>
      </w:r>
      <w:r w:rsidR="001458CA" w:rsidRPr="00FF1CC0">
        <w:rPr>
          <w:rStyle w:val="Rimandonotaapidipagina"/>
          <w:rFonts w:ascii="Verdana" w:eastAsia="Times New Roman" w:hAnsi="Verdana" w:cs="Times New Roman"/>
          <w:sz w:val="18"/>
          <w:szCs w:val="18"/>
        </w:rPr>
        <w:footnoteReference w:id="1"/>
      </w:r>
      <w:r w:rsidR="001458CA" w:rsidRPr="00FF1CC0">
        <w:rPr>
          <w:rFonts w:ascii="Verdana" w:eastAsia="Times New Roman" w:hAnsi="Verdana" w:cs="Times New Roman"/>
          <w:sz w:val="18"/>
          <w:szCs w:val="18"/>
        </w:rPr>
        <w:t xml:space="preserve"> _______________________</w:t>
      </w:r>
    </w:p>
    <w:p w14:paraId="41C8F396" w14:textId="77777777" w:rsidR="002D7C67" w:rsidRPr="00FF1CC0" w:rsidRDefault="002D7C67" w:rsidP="00FF1CC0">
      <w:pPr>
        <w:pStyle w:val="Default"/>
        <w:spacing w:before="120" w:after="120" w:line="360" w:lineRule="auto"/>
        <w:jc w:val="center"/>
        <w:rPr>
          <w:rFonts w:ascii="Verdana" w:eastAsia="Times New Roman" w:hAnsi="Verdana" w:cs="Times New Roman"/>
          <w:b/>
          <w:bCs/>
          <w:sz w:val="18"/>
          <w:szCs w:val="18"/>
        </w:rPr>
      </w:pPr>
    </w:p>
    <w:p w14:paraId="6E4AFF26" w14:textId="77777777" w:rsidR="00DE6182" w:rsidRPr="00FF1CC0" w:rsidRDefault="00DE6182" w:rsidP="00FF1CC0">
      <w:pPr>
        <w:pStyle w:val="Default"/>
        <w:spacing w:before="120" w:after="120" w:line="360" w:lineRule="auto"/>
        <w:jc w:val="center"/>
        <w:rPr>
          <w:rFonts w:ascii="Verdana" w:eastAsia="Times New Roman" w:hAnsi="Verdana" w:cs="Times New Roman"/>
          <w:b/>
          <w:bCs/>
          <w:sz w:val="18"/>
          <w:szCs w:val="18"/>
        </w:rPr>
      </w:pPr>
      <w:r w:rsidRPr="00FF1CC0">
        <w:rPr>
          <w:rFonts w:ascii="Verdana" w:eastAsia="Times New Roman" w:hAnsi="Verdana" w:cs="Times New Roman"/>
          <w:b/>
          <w:bCs/>
          <w:sz w:val="18"/>
          <w:szCs w:val="18"/>
        </w:rPr>
        <w:t>CHIEDE</w:t>
      </w:r>
    </w:p>
    <w:p w14:paraId="72A3D3EC" w14:textId="77777777" w:rsidR="001B406A" w:rsidRPr="00FF1CC0" w:rsidRDefault="001B406A" w:rsidP="00FF1CC0">
      <w:pPr>
        <w:spacing w:before="120" w:after="120" w:line="360" w:lineRule="auto"/>
        <w:jc w:val="both"/>
        <w:rPr>
          <w:rFonts w:ascii="Verdana" w:eastAsia="Times New Roman" w:hAnsi="Verdana" w:cs="Times New Roman"/>
          <w:sz w:val="18"/>
          <w:szCs w:val="18"/>
        </w:rPr>
      </w:pPr>
    </w:p>
    <w:p w14:paraId="75CC6C59" w14:textId="4BA63F1A" w:rsidR="001B406A" w:rsidRPr="00FF1CC0" w:rsidRDefault="001B406A" w:rsidP="00FF1CC0">
      <w:pPr>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 xml:space="preserve">ai sensi e per gli effetti dell’art. 5, comma 2 del </w:t>
      </w:r>
      <w:proofErr w:type="spellStart"/>
      <w:r w:rsidRPr="00FF1CC0">
        <w:rPr>
          <w:rFonts w:ascii="Verdana" w:eastAsia="Times New Roman" w:hAnsi="Verdana" w:cs="Times New Roman"/>
          <w:sz w:val="18"/>
          <w:szCs w:val="18"/>
        </w:rPr>
        <w:t>d.lgs</w:t>
      </w:r>
      <w:proofErr w:type="spellEnd"/>
      <w:r w:rsidRPr="00FF1CC0">
        <w:rPr>
          <w:rFonts w:ascii="Verdana" w:eastAsia="Times New Roman" w:hAnsi="Verdana" w:cs="Times New Roman"/>
          <w:sz w:val="18"/>
          <w:szCs w:val="18"/>
        </w:rPr>
        <w:t xml:space="preserve"> n. 33 del 14 marzo 2013, l’accesso ai seguenti documenti/dati/informazioni</w:t>
      </w:r>
      <w:r w:rsidR="00B31732" w:rsidRPr="00FF1CC0">
        <w:rPr>
          <w:rStyle w:val="Rimandonotaapidipagina"/>
          <w:rFonts w:ascii="Verdana" w:eastAsia="Times New Roman" w:hAnsi="Verdana" w:cs="Times New Roman"/>
          <w:sz w:val="18"/>
          <w:szCs w:val="18"/>
        </w:rPr>
        <w:footnoteReference w:id="2"/>
      </w:r>
      <w:r w:rsidRPr="00FF1CC0">
        <w:rPr>
          <w:rFonts w:ascii="Verdana" w:eastAsia="Times New Roman" w:hAnsi="Verdana" w:cs="Times New Roman"/>
          <w:sz w:val="18"/>
          <w:szCs w:val="18"/>
        </w:rPr>
        <w:t xml:space="preserve">: </w:t>
      </w:r>
    </w:p>
    <w:p w14:paraId="37EA3E2C" w14:textId="77777777" w:rsidR="001B406A" w:rsidRPr="00FF1CC0" w:rsidRDefault="001B406A" w:rsidP="00FF1CC0">
      <w:pPr>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___________________________________________________________________________</w:t>
      </w:r>
    </w:p>
    <w:p w14:paraId="1E9407FA" w14:textId="77777777" w:rsidR="001B406A" w:rsidRPr="00FF1CC0" w:rsidRDefault="001B406A" w:rsidP="00FF1CC0">
      <w:pPr>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___________________________________________________________________________</w:t>
      </w:r>
    </w:p>
    <w:p w14:paraId="7CF01E30" w14:textId="77777777" w:rsidR="001B406A" w:rsidRPr="00FF1CC0" w:rsidRDefault="001B406A" w:rsidP="00FF1CC0">
      <w:pPr>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___________________________________________________________________________</w:t>
      </w:r>
    </w:p>
    <w:p w14:paraId="0D0B940D" w14:textId="77777777" w:rsidR="008472C4" w:rsidRPr="00FF1CC0" w:rsidRDefault="008472C4" w:rsidP="00FF1CC0">
      <w:pPr>
        <w:pStyle w:val="Default"/>
        <w:spacing w:before="120" w:after="120" w:line="360" w:lineRule="auto"/>
        <w:jc w:val="both"/>
        <w:rPr>
          <w:rFonts w:ascii="Verdana" w:eastAsia="Times New Roman" w:hAnsi="Verdana" w:cs="Times New Roman"/>
          <w:sz w:val="18"/>
          <w:szCs w:val="18"/>
        </w:rPr>
      </w:pPr>
    </w:p>
    <w:p w14:paraId="70EDE90C" w14:textId="77777777" w:rsidR="009C6746" w:rsidRPr="00FF1CC0" w:rsidRDefault="009C6746" w:rsidP="00FF1CC0">
      <w:pPr>
        <w:pStyle w:val="Default"/>
        <w:spacing w:before="120" w:after="120" w:line="360" w:lineRule="auto"/>
        <w:jc w:val="center"/>
        <w:rPr>
          <w:rFonts w:ascii="Verdana" w:eastAsia="Times New Roman" w:hAnsi="Verdana" w:cs="Times New Roman"/>
          <w:b/>
          <w:bCs/>
          <w:sz w:val="18"/>
          <w:szCs w:val="18"/>
        </w:rPr>
      </w:pPr>
      <w:r w:rsidRPr="00FF1CC0">
        <w:rPr>
          <w:rFonts w:ascii="Verdana" w:eastAsia="Times New Roman" w:hAnsi="Verdana" w:cs="Times New Roman"/>
          <w:b/>
          <w:bCs/>
          <w:sz w:val="18"/>
          <w:szCs w:val="18"/>
        </w:rPr>
        <w:t>DICHIARA</w:t>
      </w:r>
    </w:p>
    <w:p w14:paraId="72125F20" w14:textId="77777777" w:rsidR="009C6746" w:rsidRPr="00FF1CC0" w:rsidRDefault="009C6746" w:rsidP="00FF1CC0">
      <w:pPr>
        <w:pStyle w:val="Default"/>
        <w:numPr>
          <w:ilvl w:val="0"/>
          <w:numId w:val="14"/>
        </w:numPr>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Di conoscere le sanzioni amministrative e penali previste dagli art. 75 e 7 del DPR 445/2000. “</w:t>
      </w:r>
      <w:r w:rsidRPr="00FF1CC0">
        <w:rPr>
          <w:rFonts w:ascii="Verdana" w:eastAsia="Times New Roman" w:hAnsi="Verdana" w:cs="Times New Roman"/>
          <w:i/>
          <w:iCs/>
          <w:sz w:val="18"/>
          <w:szCs w:val="18"/>
        </w:rPr>
        <w:t xml:space="preserve">Testo </w:t>
      </w:r>
      <w:proofErr w:type="spellStart"/>
      <w:r w:rsidRPr="00FF1CC0">
        <w:rPr>
          <w:rFonts w:ascii="Verdana" w:eastAsia="Times New Roman" w:hAnsi="Verdana" w:cs="Times New Roman"/>
          <w:i/>
          <w:iCs/>
          <w:sz w:val="18"/>
          <w:szCs w:val="18"/>
        </w:rPr>
        <w:t>unco</w:t>
      </w:r>
      <w:proofErr w:type="spellEnd"/>
      <w:r w:rsidRPr="00FF1CC0">
        <w:rPr>
          <w:rFonts w:ascii="Verdana" w:eastAsia="Times New Roman" w:hAnsi="Verdana" w:cs="Times New Roman"/>
          <w:i/>
          <w:iCs/>
          <w:sz w:val="18"/>
          <w:szCs w:val="18"/>
        </w:rPr>
        <w:t xml:space="preserve"> delle disposizioni legislative e regolamentari in materia di documentazione amministrativa</w:t>
      </w:r>
      <w:r w:rsidRPr="00FF1CC0">
        <w:rPr>
          <w:rFonts w:ascii="Verdana" w:eastAsia="Times New Roman" w:hAnsi="Verdana" w:cs="Times New Roman"/>
          <w:sz w:val="18"/>
          <w:szCs w:val="18"/>
        </w:rPr>
        <w:t>”</w:t>
      </w:r>
      <w:r w:rsidRPr="00FF1CC0">
        <w:rPr>
          <w:rStyle w:val="Rimandonotaapidipagina"/>
          <w:rFonts w:ascii="Verdana" w:eastAsia="Times New Roman" w:hAnsi="Verdana" w:cs="Times New Roman"/>
          <w:sz w:val="18"/>
          <w:szCs w:val="18"/>
        </w:rPr>
        <w:footnoteReference w:id="3"/>
      </w:r>
      <w:r w:rsidRPr="00FF1CC0">
        <w:rPr>
          <w:rFonts w:ascii="Verdana" w:eastAsia="Times New Roman" w:hAnsi="Verdana" w:cs="Times New Roman"/>
          <w:sz w:val="18"/>
          <w:szCs w:val="18"/>
        </w:rPr>
        <w:t>;</w:t>
      </w:r>
    </w:p>
    <w:p w14:paraId="45D852E0" w14:textId="77777777" w:rsidR="009C6746" w:rsidRPr="00FF1CC0" w:rsidRDefault="009C6746" w:rsidP="00FF1CC0">
      <w:pPr>
        <w:pStyle w:val="Default"/>
        <w:numPr>
          <w:ilvl w:val="0"/>
          <w:numId w:val="14"/>
        </w:numPr>
        <w:spacing w:before="120" w:after="120"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Di voler ricevere quanto richiesto</w:t>
      </w:r>
      <w:r w:rsidRPr="00FF1CC0">
        <w:rPr>
          <w:rStyle w:val="Rimandonotaapidipagina"/>
          <w:rFonts w:ascii="Verdana" w:eastAsia="Times New Roman" w:hAnsi="Verdana" w:cs="Times New Roman"/>
          <w:sz w:val="18"/>
          <w:szCs w:val="18"/>
        </w:rPr>
        <w:footnoteReference w:id="4"/>
      </w:r>
      <w:r w:rsidRPr="00FF1CC0">
        <w:rPr>
          <w:rFonts w:ascii="Verdana" w:eastAsia="Times New Roman" w:hAnsi="Verdana" w:cs="Times New Roman"/>
          <w:sz w:val="18"/>
          <w:szCs w:val="18"/>
        </w:rPr>
        <w:t>:</w:t>
      </w:r>
    </w:p>
    <w:p w14:paraId="16F025C8" w14:textId="77777777" w:rsidR="009C6746" w:rsidRPr="00FF1CC0" w:rsidRDefault="009C6746" w:rsidP="00FF1CC0">
      <w:pPr>
        <w:pStyle w:val="Default"/>
        <w:numPr>
          <w:ilvl w:val="0"/>
          <w:numId w:val="15"/>
        </w:numPr>
        <w:spacing w:before="120" w:after="120" w:line="360" w:lineRule="auto"/>
        <w:jc w:val="both"/>
        <w:rPr>
          <w:rFonts w:ascii="Verdana" w:eastAsia="Times New Roman" w:hAnsi="Verdana" w:cs="Times New Roman"/>
          <w:sz w:val="18"/>
          <w:szCs w:val="18"/>
        </w:rPr>
      </w:pPr>
      <w:proofErr w:type="gramStart"/>
      <w:r w:rsidRPr="00FF1CC0">
        <w:rPr>
          <w:rFonts w:ascii="Verdana" w:eastAsia="Times New Roman" w:hAnsi="Verdana" w:cs="Times New Roman"/>
          <w:sz w:val="18"/>
          <w:szCs w:val="18"/>
        </w:rPr>
        <w:lastRenderedPageBreak/>
        <w:t>[  ]</w:t>
      </w:r>
      <w:proofErr w:type="gramEnd"/>
      <w:r w:rsidRPr="00FF1CC0">
        <w:rPr>
          <w:rFonts w:ascii="Verdana" w:eastAsia="Times New Roman" w:hAnsi="Verdana" w:cs="Times New Roman"/>
          <w:sz w:val="18"/>
          <w:szCs w:val="18"/>
        </w:rPr>
        <w:t xml:space="preserve"> Al seguente indirizzo di PEO:__________________________________</w:t>
      </w:r>
    </w:p>
    <w:p w14:paraId="11177A91" w14:textId="0F223CA8" w:rsidR="00D736BC" w:rsidRPr="00FF1CC0" w:rsidRDefault="009C6746" w:rsidP="00FF1CC0">
      <w:pPr>
        <w:pStyle w:val="Default"/>
        <w:numPr>
          <w:ilvl w:val="0"/>
          <w:numId w:val="15"/>
        </w:numPr>
        <w:spacing w:before="120" w:after="120" w:line="360" w:lineRule="auto"/>
        <w:jc w:val="both"/>
        <w:rPr>
          <w:rFonts w:ascii="Verdana" w:eastAsia="Times New Roman" w:hAnsi="Verdana" w:cs="Times New Roman"/>
          <w:sz w:val="18"/>
          <w:szCs w:val="18"/>
        </w:rPr>
      </w:pPr>
      <w:proofErr w:type="gramStart"/>
      <w:r w:rsidRPr="00FF1CC0">
        <w:rPr>
          <w:rFonts w:ascii="Verdana" w:eastAsia="Times New Roman" w:hAnsi="Verdana" w:cs="Times New Roman"/>
          <w:sz w:val="18"/>
          <w:szCs w:val="18"/>
        </w:rPr>
        <w:t>[  ]</w:t>
      </w:r>
      <w:proofErr w:type="gramEnd"/>
      <w:r w:rsidRPr="00FF1CC0">
        <w:rPr>
          <w:rFonts w:ascii="Verdana" w:eastAsia="Times New Roman" w:hAnsi="Verdana" w:cs="Times New Roman"/>
          <w:sz w:val="18"/>
          <w:szCs w:val="18"/>
        </w:rPr>
        <w:t xml:space="preserve"> Al seguente indirizzo di PEC:__________________________________</w:t>
      </w:r>
    </w:p>
    <w:p w14:paraId="0E27B00A" w14:textId="77777777" w:rsidR="008472C4" w:rsidRPr="00FF1CC0" w:rsidRDefault="008472C4" w:rsidP="00FF1CC0">
      <w:pPr>
        <w:pStyle w:val="Default"/>
        <w:spacing w:line="360" w:lineRule="auto"/>
        <w:jc w:val="both"/>
        <w:rPr>
          <w:rFonts w:ascii="Verdana" w:eastAsia="Times New Roman" w:hAnsi="Verdana" w:cs="Times New Roman"/>
          <w:sz w:val="18"/>
          <w:szCs w:val="18"/>
        </w:rPr>
      </w:pPr>
    </w:p>
    <w:p w14:paraId="27B13FE8" w14:textId="77777777" w:rsidR="008472C4" w:rsidRPr="00FF1CC0" w:rsidRDefault="00DE6182" w:rsidP="00FF1CC0">
      <w:pPr>
        <w:pStyle w:val="Default"/>
        <w:spacing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 xml:space="preserve">Luogo e data ________________________ </w:t>
      </w:r>
    </w:p>
    <w:p w14:paraId="60061E4C" w14:textId="77777777" w:rsidR="008472C4" w:rsidRPr="00FF1CC0" w:rsidRDefault="008472C4" w:rsidP="00FF1CC0">
      <w:pPr>
        <w:pStyle w:val="Default"/>
        <w:spacing w:line="360" w:lineRule="auto"/>
        <w:jc w:val="both"/>
        <w:rPr>
          <w:rFonts w:ascii="Verdana" w:eastAsia="Times New Roman" w:hAnsi="Verdana" w:cs="Times New Roman"/>
          <w:sz w:val="18"/>
          <w:szCs w:val="18"/>
        </w:rPr>
      </w:pPr>
    </w:p>
    <w:p w14:paraId="6EF22072" w14:textId="77777777" w:rsidR="0018212D" w:rsidRDefault="00DE6182" w:rsidP="0018212D">
      <w:pPr>
        <w:pStyle w:val="Default"/>
        <w:spacing w:line="360" w:lineRule="auto"/>
        <w:jc w:val="right"/>
        <w:rPr>
          <w:rFonts w:ascii="Verdana" w:eastAsia="Times New Roman" w:hAnsi="Verdana" w:cs="Times New Roman"/>
          <w:sz w:val="18"/>
          <w:szCs w:val="18"/>
        </w:rPr>
      </w:pPr>
      <w:r w:rsidRPr="00FF1CC0">
        <w:rPr>
          <w:rFonts w:ascii="Verdana" w:eastAsia="Times New Roman" w:hAnsi="Verdana" w:cs="Times New Roman"/>
          <w:sz w:val="18"/>
          <w:szCs w:val="18"/>
        </w:rPr>
        <w:t>Firma ______________________________</w:t>
      </w:r>
      <w:r w:rsidR="008472C4" w:rsidRPr="00FF1CC0">
        <w:rPr>
          <w:rFonts w:ascii="Verdana" w:eastAsia="Times New Roman" w:hAnsi="Verdana" w:cs="Times New Roman"/>
          <w:sz w:val="18"/>
          <w:szCs w:val="18"/>
        </w:rPr>
        <w:t xml:space="preserve"> </w:t>
      </w:r>
    </w:p>
    <w:p w14:paraId="27254004" w14:textId="77777777" w:rsidR="0018212D" w:rsidRDefault="0018212D" w:rsidP="00FF1CC0">
      <w:pPr>
        <w:pStyle w:val="Default"/>
        <w:spacing w:line="360" w:lineRule="auto"/>
        <w:jc w:val="both"/>
        <w:rPr>
          <w:rFonts w:ascii="Verdana" w:eastAsia="Times New Roman" w:hAnsi="Verdana" w:cs="Times New Roman"/>
          <w:sz w:val="18"/>
          <w:szCs w:val="18"/>
        </w:rPr>
      </w:pPr>
    </w:p>
    <w:p w14:paraId="67CBD59A" w14:textId="77777777" w:rsidR="0018212D" w:rsidRDefault="0018212D" w:rsidP="00FF1CC0">
      <w:pPr>
        <w:pStyle w:val="Default"/>
        <w:spacing w:line="360" w:lineRule="auto"/>
        <w:jc w:val="both"/>
        <w:rPr>
          <w:rFonts w:ascii="Verdana" w:eastAsia="Times New Roman" w:hAnsi="Verdana" w:cs="Times New Roman"/>
          <w:sz w:val="18"/>
          <w:szCs w:val="18"/>
        </w:rPr>
      </w:pPr>
    </w:p>
    <w:p w14:paraId="50631528" w14:textId="5B15A0EF" w:rsidR="00DE6182" w:rsidRPr="00FF1CC0" w:rsidRDefault="00DE6182" w:rsidP="00FF1CC0">
      <w:pPr>
        <w:pStyle w:val="Default"/>
        <w:spacing w:line="360" w:lineRule="auto"/>
        <w:jc w:val="both"/>
        <w:rPr>
          <w:rFonts w:ascii="Verdana" w:eastAsia="Times New Roman" w:hAnsi="Verdana" w:cs="Times New Roman"/>
          <w:sz w:val="18"/>
          <w:szCs w:val="18"/>
        </w:rPr>
      </w:pPr>
      <w:r w:rsidRPr="00FF1CC0">
        <w:rPr>
          <w:rFonts w:ascii="Verdana" w:eastAsia="Times New Roman" w:hAnsi="Verdana" w:cs="Times New Roman"/>
          <w:sz w:val="18"/>
          <w:szCs w:val="18"/>
        </w:rPr>
        <w:t xml:space="preserve">(Si allega copia del documento di identità) </w:t>
      </w:r>
    </w:p>
    <w:p w14:paraId="44EAFD9C" w14:textId="77777777" w:rsidR="00DE6182" w:rsidRPr="00FF1CC0" w:rsidRDefault="00DE6182" w:rsidP="00FF1CC0">
      <w:pPr>
        <w:pStyle w:val="Default"/>
        <w:spacing w:before="120" w:after="120" w:line="360" w:lineRule="auto"/>
        <w:jc w:val="both"/>
        <w:rPr>
          <w:rFonts w:ascii="Verdana" w:eastAsia="Times New Roman" w:hAnsi="Verdana" w:cs="Cambria Math"/>
          <w:sz w:val="18"/>
          <w:szCs w:val="18"/>
        </w:rPr>
      </w:pPr>
    </w:p>
    <w:p w14:paraId="04C537D7" w14:textId="77777777" w:rsidR="004E4183" w:rsidRPr="00FF1CC0" w:rsidRDefault="004E4183" w:rsidP="00FF1CC0">
      <w:pPr>
        <w:pStyle w:val="Default"/>
        <w:spacing w:before="120" w:after="120" w:line="360" w:lineRule="auto"/>
        <w:jc w:val="both"/>
        <w:rPr>
          <w:rFonts w:ascii="Verdana" w:eastAsia="Times New Roman" w:hAnsi="Verdana" w:cs="Cambria Math"/>
          <w:b/>
          <w:bCs/>
          <w:caps/>
          <w:kern w:val="16"/>
          <w:sz w:val="18"/>
          <w:szCs w:val="18"/>
        </w:rPr>
      </w:pPr>
    </w:p>
    <w:p w14:paraId="12B38D8F" w14:textId="17A5147D" w:rsidR="00DE6182" w:rsidRPr="00FF1CC0" w:rsidRDefault="003E6BAA" w:rsidP="00FF1CC0">
      <w:pPr>
        <w:pStyle w:val="Default"/>
        <w:spacing w:before="120" w:after="120" w:line="360" w:lineRule="auto"/>
        <w:jc w:val="both"/>
        <w:rPr>
          <w:rFonts w:ascii="Verdana" w:eastAsia="Times New Roman" w:hAnsi="Verdana" w:cs="Times New Roman"/>
          <w:caps/>
          <w:kern w:val="16"/>
          <w:sz w:val="18"/>
          <w:szCs w:val="18"/>
        </w:rPr>
      </w:pPr>
      <w:r w:rsidRPr="00FF1CC0">
        <w:rPr>
          <w:rFonts w:ascii="Verdana" w:eastAsia="Times New Roman" w:hAnsi="Verdana" w:cs="Times New Roman"/>
          <w:b/>
          <w:bCs/>
          <w:caps/>
          <w:kern w:val="16"/>
          <w:sz w:val="18"/>
          <w:szCs w:val="18"/>
        </w:rPr>
        <w:t>*</w:t>
      </w:r>
      <w:r w:rsidR="00DE6182" w:rsidRPr="00FF1CC0">
        <w:rPr>
          <w:rFonts w:ascii="Verdana" w:eastAsia="Times New Roman" w:hAnsi="Verdana" w:cs="Times New Roman"/>
          <w:caps/>
          <w:kern w:val="16"/>
          <w:sz w:val="18"/>
          <w:szCs w:val="18"/>
        </w:rPr>
        <w:t xml:space="preserve">dati obbligatori </w:t>
      </w:r>
    </w:p>
    <w:p w14:paraId="6264499C" w14:textId="449C018D" w:rsidR="004E4183" w:rsidRPr="00FF1CC0" w:rsidRDefault="004E4183" w:rsidP="00FF1CC0">
      <w:pPr>
        <w:pStyle w:val="Default"/>
        <w:spacing w:before="120" w:after="120" w:line="360" w:lineRule="auto"/>
        <w:jc w:val="both"/>
        <w:rPr>
          <w:rFonts w:ascii="Verdana" w:eastAsia="Times New Roman" w:hAnsi="Verdana" w:cs="Times New Roman"/>
          <w:sz w:val="18"/>
          <w:szCs w:val="18"/>
        </w:rPr>
      </w:pPr>
    </w:p>
    <w:p w14:paraId="1953D249"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4C998293"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6084DD62"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24B40F59"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060E0D61"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3E9EC9F0"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7424E291"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59528976"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17B87A80"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35BEC390"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00138042"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7B414149"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314B8B1F"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12F92B12"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325C1C4C"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041A5E08"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7CEFE448" w14:textId="77777777" w:rsidR="003E6BAA" w:rsidRPr="00FF1CC0" w:rsidRDefault="003E6BAA" w:rsidP="00FF1CC0">
      <w:pPr>
        <w:autoSpaceDE w:val="0"/>
        <w:spacing w:before="120" w:after="120" w:line="360" w:lineRule="auto"/>
        <w:jc w:val="both"/>
        <w:rPr>
          <w:rFonts w:ascii="Verdana" w:eastAsia="Times New Roman" w:hAnsi="Verdana" w:cs="Times New Roman"/>
          <w:b/>
          <w:color w:val="000000"/>
          <w:kern w:val="2"/>
          <w:sz w:val="18"/>
          <w:szCs w:val="18"/>
        </w:rPr>
      </w:pPr>
    </w:p>
    <w:p w14:paraId="266DA029" w14:textId="77777777" w:rsidR="00765918" w:rsidRDefault="00765918" w:rsidP="00FF1CC0">
      <w:pPr>
        <w:autoSpaceDE w:val="0"/>
        <w:spacing w:before="120" w:after="120" w:line="360" w:lineRule="auto"/>
        <w:jc w:val="both"/>
        <w:rPr>
          <w:rFonts w:ascii="Verdana" w:eastAsia="Times New Roman" w:hAnsi="Verdana" w:cs="Times New Roman"/>
          <w:b/>
          <w:color w:val="000000"/>
          <w:kern w:val="2"/>
          <w:sz w:val="18"/>
          <w:szCs w:val="18"/>
        </w:rPr>
      </w:pPr>
    </w:p>
    <w:p w14:paraId="62102E4B" w14:textId="77777777" w:rsidR="0004455E" w:rsidRPr="00FF1CC0" w:rsidRDefault="0004455E" w:rsidP="00FF1CC0">
      <w:pPr>
        <w:autoSpaceDE w:val="0"/>
        <w:spacing w:before="120" w:after="120" w:line="360" w:lineRule="auto"/>
        <w:jc w:val="both"/>
        <w:rPr>
          <w:rFonts w:ascii="Verdana" w:eastAsia="Times New Roman" w:hAnsi="Verdana" w:cs="Times New Roman"/>
          <w:b/>
          <w:color w:val="000000"/>
          <w:kern w:val="2"/>
          <w:sz w:val="18"/>
          <w:szCs w:val="18"/>
        </w:rPr>
      </w:pPr>
    </w:p>
    <w:p w14:paraId="176D8B02" w14:textId="77777777" w:rsidR="00765918" w:rsidRPr="00FF1CC0" w:rsidRDefault="00765918" w:rsidP="00FF1CC0">
      <w:pPr>
        <w:autoSpaceDE w:val="0"/>
        <w:spacing w:before="120" w:after="120" w:line="360" w:lineRule="auto"/>
        <w:jc w:val="both"/>
        <w:rPr>
          <w:rFonts w:ascii="Verdana" w:eastAsia="Times New Roman" w:hAnsi="Verdana" w:cs="Times New Roman"/>
          <w:b/>
          <w:color w:val="000000"/>
          <w:kern w:val="2"/>
          <w:sz w:val="18"/>
          <w:szCs w:val="18"/>
        </w:rPr>
      </w:pPr>
    </w:p>
    <w:p w14:paraId="3F693D3D" w14:textId="77777777" w:rsidR="00765918" w:rsidRPr="00FF1CC0" w:rsidRDefault="00765918" w:rsidP="00FF1CC0">
      <w:pPr>
        <w:autoSpaceDE w:val="0"/>
        <w:spacing w:before="120" w:after="120" w:line="360" w:lineRule="auto"/>
        <w:jc w:val="both"/>
        <w:rPr>
          <w:rFonts w:ascii="Verdana" w:eastAsia="Times New Roman" w:hAnsi="Verdana" w:cs="Times New Roman"/>
          <w:b/>
          <w:color w:val="000000"/>
          <w:kern w:val="2"/>
          <w:sz w:val="18"/>
          <w:szCs w:val="18"/>
        </w:rPr>
      </w:pPr>
    </w:p>
    <w:p w14:paraId="1681916C" w14:textId="77777777" w:rsidR="00765918" w:rsidRPr="00FF1CC0" w:rsidRDefault="00765918" w:rsidP="00FF1CC0">
      <w:pPr>
        <w:autoSpaceDE w:val="0"/>
        <w:spacing w:before="120" w:after="120" w:line="360" w:lineRule="auto"/>
        <w:jc w:val="both"/>
        <w:rPr>
          <w:rFonts w:ascii="Verdana" w:eastAsia="Times New Roman" w:hAnsi="Verdana" w:cs="Times New Roman"/>
          <w:b/>
          <w:color w:val="000000"/>
          <w:kern w:val="2"/>
          <w:sz w:val="18"/>
          <w:szCs w:val="18"/>
        </w:rPr>
      </w:pPr>
    </w:p>
    <w:p w14:paraId="236EF9F0" w14:textId="0F61A7D1" w:rsidR="004E4183" w:rsidRPr="00FF1CC0" w:rsidRDefault="004E4183" w:rsidP="00FF1CC0">
      <w:pPr>
        <w:autoSpaceDE w:val="0"/>
        <w:spacing w:before="12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Informativa sul trattamento dei dati personali forniti con la richiesta (ai sensi dell’art. 13 del Regolamento (UE) 2016/679)</w:t>
      </w:r>
    </w:p>
    <w:p w14:paraId="3D933C95" w14:textId="77777777" w:rsidR="004E4183" w:rsidRPr="00FF1CC0" w:rsidRDefault="004E4183" w:rsidP="0004455E">
      <w:pPr>
        <w:autoSpaceDE w:val="0"/>
        <w:spacing w:before="24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1. Titolare del trattamento</w:t>
      </w:r>
    </w:p>
    <w:p w14:paraId="54880043" w14:textId="77777777" w:rsidR="004E4183" w:rsidRPr="00FF1CC0" w:rsidRDefault="004E4183" w:rsidP="00FF1CC0">
      <w:pPr>
        <w:autoSpaceDE w:val="0"/>
        <w:spacing w:before="120" w:after="120" w:line="360" w:lineRule="auto"/>
        <w:jc w:val="both"/>
        <w:rPr>
          <w:rFonts w:ascii="Verdana" w:eastAsia="Times New Roman" w:hAnsi="Verdana" w:cs="Times New Roman"/>
          <w:color w:val="000000"/>
          <w:kern w:val="2"/>
          <w:sz w:val="18"/>
          <w:szCs w:val="18"/>
          <w:u w:val="single"/>
        </w:rPr>
      </w:pPr>
      <w:r w:rsidRPr="00FF1CC0">
        <w:rPr>
          <w:rFonts w:ascii="Verdana" w:eastAsia="Times New Roman" w:hAnsi="Verdana" w:cs="Times New Roman"/>
          <w:color w:val="000000"/>
          <w:kern w:val="2"/>
          <w:sz w:val="18"/>
          <w:szCs w:val="18"/>
        </w:rPr>
        <w:t xml:space="preserve">Titolare del trattamento dei dati è l’Istituto Scolastico ____________, con sede in _____ </w:t>
      </w:r>
      <w:proofErr w:type="spellStart"/>
      <w:r w:rsidRPr="00FF1CC0">
        <w:rPr>
          <w:rFonts w:ascii="Verdana" w:eastAsia="Times New Roman" w:hAnsi="Verdana" w:cs="Times New Roman"/>
          <w:color w:val="000000"/>
          <w:kern w:val="2"/>
          <w:sz w:val="18"/>
          <w:szCs w:val="18"/>
        </w:rPr>
        <w:t>in</w:t>
      </w:r>
      <w:proofErr w:type="spellEnd"/>
      <w:r w:rsidRPr="00FF1CC0">
        <w:rPr>
          <w:rFonts w:ascii="Verdana" w:eastAsia="Times New Roman" w:hAnsi="Verdana" w:cs="Times New Roman"/>
          <w:color w:val="000000"/>
          <w:kern w:val="2"/>
          <w:sz w:val="18"/>
          <w:szCs w:val="18"/>
        </w:rPr>
        <w:t xml:space="preserve"> via _______, n. __, al quale ci si potrà rivolgere per esercitare i diritti degli interessati, (________@istruzione.it).</w:t>
      </w:r>
    </w:p>
    <w:p w14:paraId="1F46A769" w14:textId="77777777" w:rsidR="004E4183" w:rsidRPr="00FF1CC0" w:rsidRDefault="004E4183" w:rsidP="0004455E">
      <w:pPr>
        <w:autoSpaceDE w:val="0"/>
        <w:spacing w:before="24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2. Responsabile della protezione dei dati</w:t>
      </w:r>
    </w:p>
    <w:p w14:paraId="74912E79" w14:textId="77777777" w:rsidR="004E4183" w:rsidRPr="00FF1CC0" w:rsidRDefault="004E4183" w:rsidP="00FF1CC0">
      <w:pPr>
        <w:autoSpaceDE w:val="0"/>
        <w:spacing w:before="120" w:after="120" w:line="360" w:lineRule="auto"/>
        <w:jc w:val="both"/>
        <w:rPr>
          <w:rFonts w:ascii="Verdana" w:eastAsia="Times New Roman" w:hAnsi="Verdana" w:cs="Times New Roman"/>
          <w:color w:val="000000"/>
          <w:kern w:val="2"/>
          <w:sz w:val="18"/>
          <w:szCs w:val="18"/>
        </w:rPr>
      </w:pPr>
      <w:r w:rsidRPr="00FF1CC0">
        <w:rPr>
          <w:rFonts w:ascii="Verdana" w:eastAsia="Times New Roman" w:hAnsi="Verdana" w:cs="Times New Roman"/>
          <w:color w:val="000000"/>
          <w:kern w:val="2"/>
          <w:sz w:val="18"/>
          <w:szCs w:val="18"/>
        </w:rPr>
        <w:t xml:space="preserve">Il Responsabile della Protezione dei Dati (RPD) è raggiungibile all’indirizzo sopra indicato o al recapito </w:t>
      </w:r>
      <w:proofErr w:type="gramStart"/>
      <w:r w:rsidRPr="00FF1CC0">
        <w:rPr>
          <w:rFonts w:ascii="Verdana" w:eastAsia="Times New Roman" w:hAnsi="Verdana" w:cs="Times New Roman"/>
          <w:color w:val="000000"/>
          <w:kern w:val="2"/>
          <w:sz w:val="18"/>
          <w:szCs w:val="18"/>
        </w:rPr>
        <w:t>email</w:t>
      </w:r>
      <w:proofErr w:type="gramEnd"/>
      <w:r w:rsidRPr="00FF1CC0">
        <w:rPr>
          <w:rFonts w:ascii="Verdana" w:eastAsia="Times New Roman" w:hAnsi="Verdana" w:cs="Times New Roman"/>
          <w:color w:val="000000"/>
          <w:kern w:val="2"/>
          <w:sz w:val="18"/>
          <w:szCs w:val="18"/>
        </w:rPr>
        <w:t>: &lt;</w:t>
      </w:r>
      <w:r w:rsidRPr="00FF1CC0">
        <w:rPr>
          <w:rFonts w:ascii="Verdana" w:eastAsia="Times New Roman" w:hAnsi="Verdana" w:cs="Times New Roman"/>
          <w:i/>
          <w:color w:val="000000"/>
          <w:kern w:val="2"/>
          <w:sz w:val="18"/>
          <w:szCs w:val="18"/>
        </w:rPr>
        <w:t>inserire indirizzo DPO</w:t>
      </w:r>
      <w:r w:rsidRPr="00FF1CC0">
        <w:rPr>
          <w:rFonts w:ascii="Verdana" w:eastAsia="Times New Roman" w:hAnsi="Verdana" w:cs="Times New Roman"/>
          <w:color w:val="000000"/>
          <w:kern w:val="2"/>
          <w:sz w:val="18"/>
          <w:szCs w:val="18"/>
        </w:rPr>
        <w:t>&gt;.</w:t>
      </w:r>
    </w:p>
    <w:p w14:paraId="1CA7B001" w14:textId="77777777" w:rsidR="004E4183" w:rsidRPr="00FF1CC0" w:rsidRDefault="004E4183" w:rsidP="0004455E">
      <w:pPr>
        <w:autoSpaceDE w:val="0"/>
        <w:spacing w:before="24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3. Finalità del trattamento</w:t>
      </w:r>
    </w:p>
    <w:p w14:paraId="6817CC76" w14:textId="77777777" w:rsidR="004E4183" w:rsidRPr="00FF1CC0" w:rsidRDefault="004E4183" w:rsidP="00FF1CC0">
      <w:pPr>
        <w:autoSpaceDE w:val="0"/>
        <w:spacing w:before="120" w:after="120" w:line="360" w:lineRule="auto"/>
        <w:jc w:val="both"/>
        <w:rPr>
          <w:rFonts w:ascii="Verdana" w:eastAsia="Times New Roman" w:hAnsi="Verdana" w:cs="Times New Roman"/>
          <w:color w:val="000000"/>
          <w:kern w:val="2"/>
          <w:sz w:val="18"/>
          <w:szCs w:val="18"/>
        </w:rPr>
      </w:pPr>
      <w:r w:rsidRPr="00FF1CC0">
        <w:rPr>
          <w:rFonts w:ascii="Verdana" w:eastAsia="Times New Roman" w:hAnsi="Verdana" w:cs="Times New Roman"/>
          <w:color w:val="000000"/>
          <w:kern w:val="2"/>
          <w:sz w:val="18"/>
          <w:szCs w:val="18"/>
        </w:rPr>
        <w:t>I dati personali verranno trattati dal Titolare del Trattamento nello svolgimento delle proprie funzioni istituzionali, per adempiere agli obblighi derivanti dalla disciplina in materia di accesso civico contenuta nel decreto legislativo 14 marzo 2013, n. 33, in particolare al fine di fornire riscontro all’istanza di accesso, nonché, ricorrendone i presupposti, per tutelare in sede giudiziaria i propri diritti. Conseguite le finalità per le quali sono trattati, i dati personali possono essere conservati per periodi più lunghi in base alla disciplina vigente in materia archivistica.</w:t>
      </w:r>
    </w:p>
    <w:p w14:paraId="0048780C" w14:textId="77777777" w:rsidR="004E4183" w:rsidRPr="00FF1CC0" w:rsidRDefault="004E4183" w:rsidP="00B96524">
      <w:pPr>
        <w:autoSpaceDE w:val="0"/>
        <w:spacing w:before="24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4. Natura del conferimento</w:t>
      </w:r>
    </w:p>
    <w:p w14:paraId="77320A0C" w14:textId="77777777" w:rsidR="004E4183" w:rsidRPr="00FF1CC0" w:rsidRDefault="004E4183" w:rsidP="00FF1CC0">
      <w:pPr>
        <w:autoSpaceDE w:val="0"/>
        <w:spacing w:before="120" w:after="120" w:line="360" w:lineRule="auto"/>
        <w:jc w:val="both"/>
        <w:rPr>
          <w:rFonts w:ascii="Verdana" w:eastAsia="Times New Roman" w:hAnsi="Verdana" w:cs="Times New Roman"/>
          <w:color w:val="000000"/>
          <w:kern w:val="2"/>
          <w:sz w:val="18"/>
          <w:szCs w:val="18"/>
        </w:rPr>
      </w:pPr>
      <w:r w:rsidRPr="00FF1CC0">
        <w:rPr>
          <w:rFonts w:ascii="Verdana" w:eastAsia="Times New Roman" w:hAnsi="Verdana" w:cs="Times New Roman"/>
          <w:color w:val="000000"/>
          <w:kern w:val="2"/>
          <w:sz w:val="18"/>
          <w:szCs w:val="18"/>
        </w:rPr>
        <w:t>In assenza del conferimento dei dati personali qualificati come “obbligatori”, non potrà essere fornito riscontro all’interessato.</w:t>
      </w:r>
    </w:p>
    <w:p w14:paraId="1BD03467" w14:textId="77777777" w:rsidR="004E4183" w:rsidRPr="00FF1CC0" w:rsidRDefault="004E4183" w:rsidP="00B96524">
      <w:pPr>
        <w:autoSpaceDE w:val="0"/>
        <w:spacing w:before="24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5. Categorie di soggetti ai quali i dati personali possono essere comunicati o che possono venirne a conoscenza in qualità di Responsabili o Incaricati</w:t>
      </w:r>
    </w:p>
    <w:p w14:paraId="1D7724A5" w14:textId="77777777" w:rsidR="004E4183" w:rsidRPr="00FF1CC0" w:rsidRDefault="004E4183" w:rsidP="00FF1CC0">
      <w:pPr>
        <w:autoSpaceDE w:val="0"/>
        <w:spacing w:before="120" w:after="120" w:line="360" w:lineRule="auto"/>
        <w:jc w:val="both"/>
        <w:rPr>
          <w:rFonts w:ascii="Verdana" w:eastAsia="Times New Roman" w:hAnsi="Verdana" w:cs="Times New Roman"/>
          <w:color w:val="000000"/>
          <w:kern w:val="2"/>
          <w:sz w:val="18"/>
          <w:szCs w:val="18"/>
        </w:rPr>
      </w:pPr>
      <w:r w:rsidRPr="00FF1CC0">
        <w:rPr>
          <w:rFonts w:ascii="Verdana" w:eastAsia="Times New Roman" w:hAnsi="Verdana" w:cs="Times New Roman"/>
          <w:color w:val="000000"/>
          <w:kern w:val="2"/>
          <w:sz w:val="18"/>
          <w:szCs w:val="18"/>
        </w:rPr>
        <w:t xml:space="preserve">Potranno venire a conoscenza dei dati personali i dipendenti e i collaboratori, anche esterni, dell’Istituto e i soggetti che forniscono servizi strumentali alle finalità di cui sopra (come, ad esempio, servizi tecnici). Tali soggetti agiranno in qualità di Responsabili o Incaricati del trattamento. </w:t>
      </w:r>
    </w:p>
    <w:p w14:paraId="796D3E44" w14:textId="77777777" w:rsidR="004E4183" w:rsidRPr="00FF1CC0" w:rsidRDefault="004E4183" w:rsidP="00B96524">
      <w:pPr>
        <w:autoSpaceDE w:val="0"/>
        <w:spacing w:before="24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6. Diritti dell’interessato</w:t>
      </w:r>
    </w:p>
    <w:p w14:paraId="6EFAA6B8" w14:textId="77777777" w:rsidR="004E4183" w:rsidRPr="00FF1CC0" w:rsidRDefault="004E4183" w:rsidP="00FF1CC0">
      <w:pPr>
        <w:autoSpaceDE w:val="0"/>
        <w:spacing w:before="120" w:after="120" w:line="360" w:lineRule="auto"/>
        <w:jc w:val="both"/>
        <w:rPr>
          <w:rFonts w:ascii="Verdana" w:eastAsia="Times New Roman" w:hAnsi="Verdana" w:cs="Times New Roman"/>
          <w:color w:val="000000"/>
          <w:kern w:val="2"/>
          <w:sz w:val="18"/>
          <w:szCs w:val="18"/>
        </w:rPr>
      </w:pPr>
      <w:r w:rsidRPr="00FF1CC0">
        <w:rPr>
          <w:rFonts w:ascii="Verdana" w:eastAsia="Times New Roman" w:hAnsi="Verdana" w:cs="Times New Roman"/>
          <w:color w:val="000000"/>
          <w:kern w:val="2"/>
          <w:sz w:val="18"/>
          <w:szCs w:val="18"/>
        </w:rPr>
        <w:t>All’interessato sono riconosciuti i diritti di cui agli artt. 12 ss. del Regolamento (UE) 2016/679 e, in particolare, il diritto di accedere ai propri dati personali, di chiederne la rettifica, l’aggiornamento o la cancellazione se incompleti, erronei o raccolti in violazione di legge, o di opporsi al loro trattamento. Per l’esercizio di tali diritti, l’interessato può rivolgersi al Responsabile del trattamento dei dati.</w:t>
      </w:r>
    </w:p>
    <w:p w14:paraId="0568F899" w14:textId="77777777" w:rsidR="004E4183" w:rsidRPr="00FF1CC0" w:rsidRDefault="004E4183" w:rsidP="00B96524">
      <w:pPr>
        <w:autoSpaceDE w:val="0"/>
        <w:spacing w:before="240" w:after="120" w:line="360" w:lineRule="auto"/>
        <w:jc w:val="both"/>
        <w:rPr>
          <w:rFonts w:ascii="Verdana" w:eastAsia="Times New Roman" w:hAnsi="Verdana" w:cs="Times New Roman"/>
          <w:b/>
          <w:color w:val="000000"/>
          <w:kern w:val="2"/>
          <w:sz w:val="18"/>
          <w:szCs w:val="18"/>
        </w:rPr>
      </w:pPr>
      <w:r w:rsidRPr="00FF1CC0">
        <w:rPr>
          <w:rFonts w:ascii="Verdana" w:eastAsia="Times New Roman" w:hAnsi="Verdana" w:cs="Times New Roman"/>
          <w:b/>
          <w:color w:val="000000"/>
          <w:kern w:val="2"/>
          <w:sz w:val="18"/>
          <w:szCs w:val="18"/>
        </w:rPr>
        <w:t>7. Diritto di proporre reclamo</w:t>
      </w:r>
    </w:p>
    <w:p w14:paraId="2715AC19" w14:textId="77777777" w:rsidR="004E4183" w:rsidRPr="00FF1CC0" w:rsidRDefault="004E4183" w:rsidP="00FF1CC0">
      <w:pPr>
        <w:autoSpaceDE w:val="0"/>
        <w:spacing w:before="120" w:after="120" w:line="360" w:lineRule="auto"/>
        <w:jc w:val="both"/>
        <w:rPr>
          <w:rFonts w:ascii="Verdana" w:eastAsia="Times New Roman" w:hAnsi="Verdana" w:cs="Times New Roman"/>
          <w:color w:val="000000"/>
          <w:kern w:val="2"/>
          <w:sz w:val="18"/>
          <w:szCs w:val="18"/>
        </w:rPr>
      </w:pPr>
      <w:r w:rsidRPr="00FF1CC0">
        <w:rPr>
          <w:rFonts w:ascii="Verdana" w:eastAsia="Times New Roman" w:hAnsi="Verdana" w:cs="Times New Roman"/>
          <w:color w:val="000000"/>
          <w:kern w:val="2"/>
          <w:sz w:val="18"/>
          <w:szCs w:val="18"/>
        </w:rPr>
        <w:t>Gli interessati che ritengono che il trattamento dei dati personali a loro riferiti sia effettuato in violazione di quanto previsto dal Regolamento (UE) 2016/679 hanno il diritto di proporre reclamo al Garante, come previsto dall'art. 77 del Regolamento stesso, o di adire l’autorità giudiziaria (art. 79).</w:t>
      </w:r>
    </w:p>
    <w:p w14:paraId="5CBBC7C0" w14:textId="77777777" w:rsidR="004E4183" w:rsidRPr="00FF1CC0" w:rsidRDefault="004E4183" w:rsidP="00FF1CC0">
      <w:pPr>
        <w:pStyle w:val="Default"/>
        <w:spacing w:before="120" w:after="120" w:line="360" w:lineRule="auto"/>
        <w:jc w:val="both"/>
        <w:rPr>
          <w:rFonts w:ascii="Verdana" w:eastAsia="Times New Roman" w:hAnsi="Verdana" w:cs="Times New Roman"/>
          <w:sz w:val="18"/>
          <w:szCs w:val="18"/>
        </w:rPr>
      </w:pPr>
    </w:p>
    <w:p w14:paraId="3DEEC669" w14:textId="77777777" w:rsidR="000F717E" w:rsidRPr="00FF1CC0" w:rsidRDefault="000F717E" w:rsidP="00FF1CC0">
      <w:pPr>
        <w:autoSpaceDE w:val="0"/>
        <w:spacing w:before="120" w:after="120" w:line="360" w:lineRule="auto"/>
        <w:jc w:val="both"/>
        <w:rPr>
          <w:rFonts w:ascii="Verdana" w:eastAsia="Times New Roman" w:hAnsi="Verdana" w:cs="Times New Roman"/>
          <w:color w:val="000000"/>
          <w:kern w:val="2"/>
          <w:sz w:val="18"/>
          <w:szCs w:val="18"/>
        </w:rPr>
      </w:pPr>
    </w:p>
    <w:p w14:paraId="3656B9AB" w14:textId="77777777" w:rsidR="000F717E" w:rsidRPr="00FF1CC0" w:rsidRDefault="000F717E" w:rsidP="00FF1CC0">
      <w:pPr>
        <w:autoSpaceDE w:val="0"/>
        <w:spacing w:before="120" w:after="120" w:line="360" w:lineRule="auto"/>
        <w:jc w:val="both"/>
        <w:rPr>
          <w:rFonts w:ascii="Verdana" w:eastAsia="Times New Roman" w:hAnsi="Verdana" w:cs="Cambria Math"/>
          <w:color w:val="000000"/>
          <w:kern w:val="2"/>
          <w:sz w:val="18"/>
          <w:szCs w:val="18"/>
        </w:rPr>
      </w:pPr>
    </w:p>
    <w:p w14:paraId="049F31CB" w14:textId="77777777" w:rsidR="001B406A" w:rsidRPr="00FF1CC0" w:rsidRDefault="001B406A" w:rsidP="00FF1CC0">
      <w:pPr>
        <w:spacing w:before="120" w:after="120" w:line="360" w:lineRule="auto"/>
        <w:jc w:val="both"/>
        <w:rPr>
          <w:rFonts w:ascii="Verdana" w:eastAsia="Times New Roman" w:hAnsi="Verdana" w:cs="Times New Roman"/>
          <w:sz w:val="18"/>
          <w:szCs w:val="18"/>
        </w:rPr>
      </w:pPr>
    </w:p>
    <w:sectPr w:rsidR="001B406A" w:rsidRPr="00FF1CC0" w:rsidSect="00006F38">
      <w:headerReference w:type="default" r:id="rId8"/>
      <w:pgSz w:w="11906" w:h="16838"/>
      <w:pgMar w:top="1134" w:right="1134" w:bottom="425" w:left="1134" w:header="720" w:footer="0"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28261" w14:textId="77777777" w:rsidR="005C2297" w:rsidRDefault="005C2297">
      <w:pPr>
        <w:spacing w:after="0" w:line="240" w:lineRule="auto"/>
      </w:pPr>
      <w:r>
        <w:separator/>
      </w:r>
    </w:p>
  </w:endnote>
  <w:endnote w:type="continuationSeparator" w:id="0">
    <w:p w14:paraId="62486C05" w14:textId="77777777" w:rsidR="005C2297" w:rsidRDefault="005C2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01652C" w14:textId="77777777" w:rsidR="005C2297" w:rsidRDefault="005C2297">
      <w:pPr>
        <w:spacing w:after="0" w:line="240" w:lineRule="auto"/>
      </w:pPr>
      <w:r>
        <w:separator/>
      </w:r>
    </w:p>
  </w:footnote>
  <w:footnote w:type="continuationSeparator" w:id="0">
    <w:p w14:paraId="4B99056E" w14:textId="77777777" w:rsidR="005C2297" w:rsidRDefault="005C2297">
      <w:pPr>
        <w:spacing w:after="0" w:line="240" w:lineRule="auto"/>
      </w:pPr>
      <w:r>
        <w:continuationSeparator/>
      </w:r>
    </w:p>
  </w:footnote>
  <w:footnote w:id="1">
    <w:p w14:paraId="76B57C14" w14:textId="00E7CFE6" w:rsidR="001458CA" w:rsidRPr="00765918" w:rsidRDefault="001458CA">
      <w:pPr>
        <w:pStyle w:val="Testonotaapidipagina"/>
        <w:rPr>
          <w:rFonts w:ascii="Verdana" w:hAnsi="Verdana"/>
          <w:sz w:val="16"/>
          <w:szCs w:val="16"/>
        </w:rPr>
      </w:pPr>
      <w:r w:rsidRPr="00765918">
        <w:rPr>
          <w:rStyle w:val="Rimandonotaapidipagina"/>
          <w:rFonts w:ascii="Verdana" w:hAnsi="Verdana"/>
          <w:sz w:val="16"/>
          <w:szCs w:val="16"/>
        </w:rPr>
        <w:footnoteRef/>
      </w:r>
      <w:r w:rsidRPr="00765918">
        <w:rPr>
          <w:rFonts w:ascii="Verdana" w:hAnsi="Verdana"/>
          <w:sz w:val="16"/>
          <w:szCs w:val="16"/>
        </w:rPr>
        <w:t xml:space="preserve"> Indicare la qualifica nel caso si agisca per conto di una persona giuridica</w:t>
      </w:r>
    </w:p>
  </w:footnote>
  <w:footnote w:id="2">
    <w:p w14:paraId="7B592758" w14:textId="52204F9A" w:rsidR="00B31732" w:rsidRPr="00765918" w:rsidRDefault="00B31732">
      <w:pPr>
        <w:pStyle w:val="Testonotaapidipagina"/>
        <w:rPr>
          <w:rFonts w:ascii="Verdana" w:hAnsi="Verdana"/>
          <w:sz w:val="16"/>
          <w:szCs w:val="16"/>
        </w:rPr>
      </w:pPr>
      <w:r w:rsidRPr="00765918">
        <w:rPr>
          <w:rStyle w:val="Rimandonotaapidipagina"/>
          <w:rFonts w:ascii="Verdana" w:hAnsi="Verdana"/>
          <w:sz w:val="16"/>
          <w:szCs w:val="16"/>
        </w:rPr>
        <w:footnoteRef/>
      </w:r>
      <w:r w:rsidRPr="00765918">
        <w:rPr>
          <w:rFonts w:ascii="Verdana" w:hAnsi="Verdana"/>
          <w:sz w:val="16"/>
          <w:szCs w:val="16"/>
        </w:rPr>
        <w:t xml:space="preserve"> </w:t>
      </w:r>
      <w:r w:rsidRPr="00765918">
        <w:rPr>
          <w:rFonts w:ascii="Verdana" w:eastAsia="Times New Roman" w:hAnsi="Verdana" w:cs="Times New Roman"/>
          <w:sz w:val="16"/>
          <w:szCs w:val="16"/>
        </w:rPr>
        <w:t>Specificare il documento/informazione/dato per il quale si richiede l’accesso.</w:t>
      </w:r>
    </w:p>
  </w:footnote>
  <w:footnote w:id="3">
    <w:p w14:paraId="3B5DB3E8" w14:textId="77777777" w:rsidR="009C6746" w:rsidRPr="0002682B" w:rsidRDefault="009C6746" w:rsidP="009C6746">
      <w:pPr>
        <w:pStyle w:val="Testonotaapidipagina"/>
      </w:pPr>
      <w:r>
        <w:rPr>
          <w:rStyle w:val="Rimandonotaapidipagina"/>
        </w:rPr>
        <w:footnoteRef/>
      </w:r>
      <w:r w:rsidRPr="0002682B">
        <w:t>Art. 75 D.P.R. n. 445/2000: “Fermo restando quanto previsto dall’articolo 76, qualora dal controllo di cui all’art. 71 emerga la non veridicità del contenuto della dichiarazione, il dichiarante decade dai benefici eventualmente conseguiti al provvedimento emanato sulla base della dichiarazione non veritiera.”</w:t>
      </w:r>
    </w:p>
    <w:p w14:paraId="14CB9397" w14:textId="77777777" w:rsidR="009C6746" w:rsidRPr="0002682B" w:rsidRDefault="009C6746" w:rsidP="009C6746">
      <w:pPr>
        <w:pStyle w:val="Testonotaapidipagina"/>
      </w:pPr>
      <w:r w:rsidRPr="0002682B">
        <w:t xml:space="preserve">Art. 76 D.P.R. n. 445/2000: “Chiunque rilascia dichiarazioni mendaci, forma atti falsi o ne fa uso nei casi previsti dal presente testo unico è punito ai sensi del </w:t>
      </w:r>
      <w:proofErr w:type="gramStart"/>
      <w:r w:rsidRPr="0002682B">
        <w:t>codice penale</w:t>
      </w:r>
      <w:proofErr w:type="gramEnd"/>
      <w:r w:rsidRPr="0002682B">
        <w:t xml:space="preserve"> e delle leggi speciali in materia. L’esibizione di un atto contenente dati non rispondenti a verità equivale ad uso di atto falso.</w:t>
      </w:r>
    </w:p>
    <w:p w14:paraId="60E9C632" w14:textId="77777777" w:rsidR="009C6746" w:rsidRPr="0002682B" w:rsidRDefault="009C6746" w:rsidP="009C6746">
      <w:pPr>
        <w:pStyle w:val="Testonotaapidipagina"/>
      </w:pPr>
      <w:r w:rsidRPr="0002682B">
        <w:t>Le dichiarazioni sostitutive rese ai sensi degli articoli 46 e 47 e le dichiarazioni rese per conto delle persone indicate nell’art. 4, comma 2, sono considerate come fatte a pubblico ufficiale. Se i reati indicati nei commi 1, 2 e 3 sono commessi per ottenere la nomina ad un pubblico ufficio o l’autorizzazione all’esercizio di una professione o arte, il giudice, nei casi più gravi, può applicare l’interdizione temporanea dai pubblici uffici o dalla professione e arte”.</w:t>
      </w:r>
    </w:p>
    <w:p w14:paraId="03654ACD" w14:textId="77777777" w:rsidR="009C6746" w:rsidRDefault="009C6746" w:rsidP="009C6746">
      <w:pPr>
        <w:pStyle w:val="Testonotaapidipagina"/>
      </w:pPr>
    </w:p>
  </w:footnote>
  <w:footnote w:id="4">
    <w:p w14:paraId="5FF35DC2" w14:textId="77777777" w:rsidR="009C6746" w:rsidRDefault="009C6746" w:rsidP="009C6746">
      <w:pPr>
        <w:pStyle w:val="Testonotaapidipagina"/>
      </w:pPr>
      <w:r>
        <w:rPr>
          <w:rStyle w:val="Rimandonotaapidipagina"/>
        </w:rPr>
        <w:footnoteRef/>
      </w:r>
      <w:r>
        <w:t xml:space="preserve"> </w:t>
      </w:r>
      <w:r w:rsidRPr="00DA43E6">
        <w:rPr>
          <w:rFonts w:ascii="Verdana" w:eastAsia="Times New Roman" w:hAnsi="Verdana" w:cs="Times New Roman"/>
          <w:color w:val="000000"/>
          <w:kern w:val="2"/>
          <w:sz w:val="16"/>
          <w:szCs w:val="16"/>
        </w:rPr>
        <w:t>Inserire l’indirizzo al quale si chiede venga inviato il riscontro alla presente istanza.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58720" w14:textId="77777777" w:rsidR="00B07EB7" w:rsidRDefault="00B07EB7" w:rsidP="00B07EB7">
    <w:pPr>
      <w:pStyle w:val="Intestazione"/>
    </w:pPr>
    <w:r>
      <w:t>ALLEGATO 3</w:t>
    </w:r>
    <w:r w:rsidR="000F717E">
      <w:t>ter</w:t>
    </w:r>
    <w:r>
      <w:t xml:space="preserve"> al PTPCT 2024-2026 – USR per la Lombardia</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lowerLetter"/>
      <w:lvlText w:val="%1)"/>
      <w:lvlJc w:val="left"/>
      <w:pPr>
        <w:tabs>
          <w:tab w:val="num" w:pos="1068"/>
        </w:tabs>
        <w:ind w:left="1068"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1068"/>
        </w:tabs>
        <w:ind w:left="1068" w:hanging="360"/>
      </w:pPr>
      <w:rPr>
        <w:rFonts w:hint="default"/>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18A454F"/>
    <w:multiLevelType w:val="hybridMultilevel"/>
    <w:tmpl w:val="D5220F2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B6B3B6B"/>
    <w:multiLevelType w:val="hybridMultilevel"/>
    <w:tmpl w:val="4AF027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AB41D9"/>
    <w:multiLevelType w:val="hybridMultilevel"/>
    <w:tmpl w:val="E7B835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FBE3FEC"/>
    <w:multiLevelType w:val="hybridMultilevel"/>
    <w:tmpl w:val="E370DB08"/>
    <w:lvl w:ilvl="0" w:tplc="4A365726">
      <w:numFmt w:val="bullet"/>
      <w:lvlText w:val="-"/>
      <w:lvlJc w:val="left"/>
      <w:pPr>
        <w:ind w:left="360" w:hanging="360"/>
      </w:pPr>
      <w:rPr>
        <w:rFonts w:ascii="Calibri" w:eastAsia="Calibri" w:hAnsi="Calibri" w:hint="default"/>
        <w:w w:val="102"/>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0D037A"/>
    <w:multiLevelType w:val="hybridMultilevel"/>
    <w:tmpl w:val="FD2057B2"/>
    <w:lvl w:ilvl="0" w:tplc="6ABE8AA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3B8C33E9"/>
    <w:multiLevelType w:val="hybridMultilevel"/>
    <w:tmpl w:val="4A3C5638"/>
    <w:lvl w:ilvl="0" w:tplc="48229E58">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50ED609D"/>
    <w:multiLevelType w:val="hybridMultilevel"/>
    <w:tmpl w:val="506C9FC8"/>
    <w:lvl w:ilvl="0" w:tplc="4A365726">
      <w:numFmt w:val="bullet"/>
      <w:lvlText w:val="-"/>
      <w:lvlJc w:val="left"/>
      <w:pPr>
        <w:ind w:left="360" w:hanging="360"/>
      </w:pPr>
      <w:rPr>
        <w:rFonts w:ascii="Calibri" w:eastAsia="Calibri" w:hAnsi="Calibri" w:hint="default"/>
        <w:w w:val="102"/>
        <w:sz w:val="22"/>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5CB0D3D"/>
    <w:multiLevelType w:val="hybridMultilevel"/>
    <w:tmpl w:val="83D29298"/>
    <w:lvl w:ilvl="0" w:tplc="58D07EB6">
      <w:start w:val="1"/>
      <w:numFmt w:val="bullet"/>
      <w:lvlText w:val="-"/>
      <w:lvlJc w:val="left"/>
      <w:pPr>
        <w:ind w:left="360" w:hanging="360"/>
      </w:pPr>
      <w:rPr>
        <w:rFonts w:ascii="Arial Narrow" w:hAnsi="Arial Narrow" w:hint="default"/>
        <w:w w:val="102"/>
        <w:sz w:val="22"/>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72A321F8"/>
    <w:multiLevelType w:val="hybridMultilevel"/>
    <w:tmpl w:val="C9124A8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742918835">
    <w:abstractNumId w:val="0"/>
  </w:num>
  <w:num w:numId="2" w16cid:durableId="680161885">
    <w:abstractNumId w:val="1"/>
  </w:num>
  <w:num w:numId="3" w16cid:durableId="415907688">
    <w:abstractNumId w:val="2"/>
  </w:num>
  <w:num w:numId="4" w16cid:durableId="685906556">
    <w:abstractNumId w:val="3"/>
  </w:num>
  <w:num w:numId="5" w16cid:durableId="1189444583">
    <w:abstractNumId w:val="12"/>
  </w:num>
  <w:num w:numId="6" w16cid:durableId="785739073">
    <w:abstractNumId w:val="12"/>
  </w:num>
  <w:num w:numId="7" w16cid:durableId="731276819">
    <w:abstractNumId w:val="7"/>
  </w:num>
  <w:num w:numId="8" w16cid:durableId="966810847">
    <w:abstractNumId w:val="10"/>
  </w:num>
  <w:num w:numId="9" w16cid:durableId="738794518">
    <w:abstractNumId w:val="11"/>
  </w:num>
  <w:num w:numId="10" w16cid:durableId="655575923">
    <w:abstractNumId w:val="4"/>
  </w:num>
  <w:num w:numId="11" w16cid:durableId="9015967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07521252">
    <w:abstractNumId w:val="8"/>
  </w:num>
  <w:num w:numId="13" w16cid:durableId="1450780177">
    <w:abstractNumId w:val="6"/>
  </w:num>
  <w:num w:numId="14" w16cid:durableId="1430085271">
    <w:abstractNumId w:val="5"/>
  </w:num>
  <w:num w:numId="15" w16cid:durableId="124606858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1D6"/>
    <w:rsid w:val="00006F38"/>
    <w:rsid w:val="000279B4"/>
    <w:rsid w:val="00043974"/>
    <w:rsid w:val="0004455E"/>
    <w:rsid w:val="00045A03"/>
    <w:rsid w:val="0006717E"/>
    <w:rsid w:val="000F717E"/>
    <w:rsid w:val="000F7FCE"/>
    <w:rsid w:val="001050F0"/>
    <w:rsid w:val="001458CA"/>
    <w:rsid w:val="00153A9C"/>
    <w:rsid w:val="0018212D"/>
    <w:rsid w:val="001B406A"/>
    <w:rsid w:val="001C34C5"/>
    <w:rsid w:val="001D7050"/>
    <w:rsid w:val="002524C0"/>
    <w:rsid w:val="002B506A"/>
    <w:rsid w:val="002D7C67"/>
    <w:rsid w:val="002F024D"/>
    <w:rsid w:val="00304A19"/>
    <w:rsid w:val="003B05F2"/>
    <w:rsid w:val="003D4260"/>
    <w:rsid w:val="003E6BAA"/>
    <w:rsid w:val="00417CE8"/>
    <w:rsid w:val="00432F16"/>
    <w:rsid w:val="00477143"/>
    <w:rsid w:val="004A05DC"/>
    <w:rsid w:val="004A6064"/>
    <w:rsid w:val="004B3E9C"/>
    <w:rsid w:val="004D21D6"/>
    <w:rsid w:val="004D3528"/>
    <w:rsid w:val="004E4183"/>
    <w:rsid w:val="004F701F"/>
    <w:rsid w:val="0050017F"/>
    <w:rsid w:val="00514DCB"/>
    <w:rsid w:val="00526444"/>
    <w:rsid w:val="00567082"/>
    <w:rsid w:val="00595B34"/>
    <w:rsid w:val="005C0D3E"/>
    <w:rsid w:val="005C2297"/>
    <w:rsid w:val="0060322B"/>
    <w:rsid w:val="0063097A"/>
    <w:rsid w:val="006C0E2E"/>
    <w:rsid w:val="006E0979"/>
    <w:rsid w:val="00704BAD"/>
    <w:rsid w:val="007061BC"/>
    <w:rsid w:val="00715037"/>
    <w:rsid w:val="0071780B"/>
    <w:rsid w:val="00765918"/>
    <w:rsid w:val="008472C4"/>
    <w:rsid w:val="00862799"/>
    <w:rsid w:val="0087094B"/>
    <w:rsid w:val="00871D6D"/>
    <w:rsid w:val="008C0937"/>
    <w:rsid w:val="008C29DB"/>
    <w:rsid w:val="008D44D3"/>
    <w:rsid w:val="008E396E"/>
    <w:rsid w:val="008E4649"/>
    <w:rsid w:val="008F3BD2"/>
    <w:rsid w:val="00963405"/>
    <w:rsid w:val="00977EBE"/>
    <w:rsid w:val="009C6746"/>
    <w:rsid w:val="009C7475"/>
    <w:rsid w:val="00A31F11"/>
    <w:rsid w:val="00A61E87"/>
    <w:rsid w:val="00A80097"/>
    <w:rsid w:val="00A828B2"/>
    <w:rsid w:val="00AD4689"/>
    <w:rsid w:val="00AF0356"/>
    <w:rsid w:val="00B07EB7"/>
    <w:rsid w:val="00B3058C"/>
    <w:rsid w:val="00B31732"/>
    <w:rsid w:val="00B5419C"/>
    <w:rsid w:val="00B71D43"/>
    <w:rsid w:val="00B81314"/>
    <w:rsid w:val="00B91AC4"/>
    <w:rsid w:val="00B96524"/>
    <w:rsid w:val="00B96B61"/>
    <w:rsid w:val="00B96F08"/>
    <w:rsid w:val="00C36F14"/>
    <w:rsid w:val="00CE119D"/>
    <w:rsid w:val="00D0273F"/>
    <w:rsid w:val="00D04C80"/>
    <w:rsid w:val="00D50197"/>
    <w:rsid w:val="00D60CFD"/>
    <w:rsid w:val="00D736BC"/>
    <w:rsid w:val="00DA0B0E"/>
    <w:rsid w:val="00DE6182"/>
    <w:rsid w:val="00DE736D"/>
    <w:rsid w:val="00E02CAD"/>
    <w:rsid w:val="00E26208"/>
    <w:rsid w:val="00E94FE3"/>
    <w:rsid w:val="00EE01D6"/>
    <w:rsid w:val="00EE02B5"/>
    <w:rsid w:val="00EE2F17"/>
    <w:rsid w:val="00EF7F67"/>
    <w:rsid w:val="00F50F2F"/>
    <w:rsid w:val="00F87B8D"/>
    <w:rsid w:val="00FD640B"/>
    <w:rsid w:val="00FF1CC0"/>
    <w:rsid w:val="0E5D722B"/>
    <w:rsid w:val="42D35E3A"/>
    <w:rsid w:val="63DB0AAD"/>
    <w:rsid w:val="66BD06C2"/>
    <w:rsid w:val="6DC0D79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6CA0E"/>
  <w15:chartTrackingRefBased/>
  <w15:docId w15:val="{E3ED297E-A282-4520-8792-C9BC9352A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7EBE"/>
    <w:pPr>
      <w:suppressAutoHyphens/>
      <w:spacing w:after="160" w:line="252" w:lineRule="auto"/>
    </w:pPr>
    <w:rPr>
      <w:rFonts w:ascii="Calibri" w:eastAsia="Calibri" w:hAnsi="Calibri" w:cs="Calibri"/>
      <w:kern w:val="1"/>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style>
  <w:style w:type="character" w:customStyle="1" w:styleId="WW8Num4z0">
    <w:name w:val="WW8Num4z0"/>
    <w:rPr>
      <w:rFonts w:ascii="Times New Roman" w:eastAsia="Times New Roman" w:hAnsi="Times New Roman" w:cs="Times New Roman" w:hint="default"/>
      <w:color w:val="auto"/>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Carpredefinitoparagrafo2">
    <w:name w:val="Car. predefinito paragrafo2"/>
  </w:style>
  <w:style w:type="character" w:customStyle="1" w:styleId="WW8Num6z0">
    <w:name w:val="WW8Num6z0"/>
  </w:style>
  <w:style w:type="character" w:customStyle="1" w:styleId="Carpredefinitoparagrafo1">
    <w:name w:val="Car. predefinito paragrafo1"/>
  </w:style>
  <w:style w:type="character" w:customStyle="1" w:styleId="CarattereCarattere">
    <w:name w:val="Carattere Carattere"/>
    <w:rPr>
      <w:sz w:val="20"/>
      <w:szCs w:val="20"/>
    </w:rPr>
  </w:style>
  <w:style w:type="character" w:customStyle="1" w:styleId="Caratteredellanota">
    <w:name w:val="Carattere della nota"/>
    <w:rPr>
      <w:vertAlign w:val="superscript"/>
    </w:rPr>
  </w:style>
  <w:style w:type="character" w:styleId="Collegamentoipertestuale">
    <w:name w:val="Hyperlink"/>
    <w:rPr>
      <w:color w:val="0000FF"/>
      <w:u w:val="single"/>
    </w:rPr>
  </w:style>
  <w:style w:type="character" w:customStyle="1" w:styleId="link-mailto">
    <w:name w:val="link-mailto"/>
    <w:basedOn w:val="Carpredefinitoparagrafo1"/>
  </w:style>
  <w:style w:type="character" w:customStyle="1" w:styleId="Rimandonotaapidipagina1">
    <w:name w:val="Rimando nota a piè di pagina1"/>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styleId="Collegamentovisitato">
    <w:name w:val="FollowedHyperlink"/>
    <w:rPr>
      <w:color w:val="800000"/>
      <w:u w:val="single"/>
    </w:rPr>
  </w:style>
  <w:style w:type="character" w:styleId="Rimandonotaapidipagina">
    <w:name w:val="footnote reference"/>
    <w:uiPriority w:val="99"/>
    <w:rPr>
      <w:vertAlign w:val="superscript"/>
    </w:rPr>
  </w:style>
  <w:style w:type="character" w:customStyle="1" w:styleId="Caratteredinumerazione">
    <w:name w:val="Carattere di numerazione"/>
  </w:style>
  <w:style w:type="character" w:styleId="Rimandonotadichiusura">
    <w:name w:val="endnote reference"/>
    <w:rPr>
      <w:vertAlign w:val="superscript"/>
    </w:rPr>
  </w:style>
  <w:style w:type="paragraph" w:customStyle="1" w:styleId="Intestazione2">
    <w:name w:val="Intestazione2"/>
    <w:basedOn w:val="Normale"/>
    <w:next w:val="Corpodeltesto"/>
    <w:pPr>
      <w:keepNext/>
      <w:spacing w:before="240" w:after="120"/>
    </w:pPr>
    <w:rPr>
      <w:rFonts w:ascii="Arial" w:eastAsia="SimSun" w:hAnsi="Arial" w:cs="Mangal"/>
      <w:sz w:val="28"/>
      <w:szCs w:val="28"/>
    </w:rPr>
  </w:style>
  <w:style w:type="paragraph" w:customStyle="1" w:styleId="Corpodeltesto">
    <w:name w:val="Corpo del testo"/>
    <w:basedOn w:val="Normale"/>
    <w:pPr>
      <w:spacing w:after="120"/>
    </w:pPr>
  </w:style>
  <w:style w:type="paragraph" w:styleId="Elenco">
    <w:name w:val="List"/>
    <w:basedOn w:val="Corpodeltesto"/>
    <w:rPr>
      <w:rFonts w:cs="Mangal"/>
    </w:rPr>
  </w:style>
  <w:style w:type="paragraph" w:customStyle="1" w:styleId="Didascalia2">
    <w:name w:val="Didascalia2"/>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del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styleId="Testonotaapidipagina">
    <w:name w:val="footnote text"/>
    <w:basedOn w:val="Normale"/>
    <w:link w:val="TestonotaapidipaginaCarattere"/>
    <w:pPr>
      <w:spacing w:after="0" w:line="240" w:lineRule="auto"/>
    </w:pPr>
    <w:rPr>
      <w:sz w:val="20"/>
      <w:szCs w:val="20"/>
    </w:rPr>
  </w:style>
  <w:style w:type="paragraph" w:customStyle="1" w:styleId="Default">
    <w:name w:val="Default"/>
    <w:pPr>
      <w:suppressAutoHyphens/>
      <w:autoSpaceDE w:val="0"/>
    </w:pPr>
    <w:rPr>
      <w:rFonts w:ascii="Cambria" w:eastAsia="Calibri" w:hAnsi="Cambria" w:cs="Cambria"/>
      <w:color w:val="000000"/>
      <w:kern w:val="1"/>
      <w:sz w:val="24"/>
      <w:szCs w:val="24"/>
      <w:lang w:eastAsia="ar-SA"/>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Intestazione">
    <w:name w:val="header"/>
    <w:basedOn w:val="Normale"/>
    <w:link w:val="IntestazioneCarattere"/>
    <w:uiPriority w:val="99"/>
    <w:unhideWhenUsed/>
    <w:rsid w:val="007061BC"/>
    <w:pPr>
      <w:tabs>
        <w:tab w:val="center" w:pos="4819"/>
        <w:tab w:val="right" w:pos="9638"/>
      </w:tabs>
    </w:pPr>
  </w:style>
  <w:style w:type="character" w:customStyle="1" w:styleId="IntestazioneCarattere">
    <w:name w:val="Intestazione Carattere"/>
    <w:link w:val="Intestazione"/>
    <w:uiPriority w:val="99"/>
    <w:rsid w:val="007061BC"/>
    <w:rPr>
      <w:rFonts w:ascii="Calibri" w:eastAsia="Calibri" w:hAnsi="Calibri" w:cs="Calibri"/>
      <w:kern w:val="1"/>
      <w:sz w:val="22"/>
      <w:szCs w:val="22"/>
      <w:lang w:eastAsia="ar-SA"/>
    </w:rPr>
  </w:style>
  <w:style w:type="paragraph" w:styleId="Pidipagina">
    <w:name w:val="footer"/>
    <w:basedOn w:val="Normale"/>
    <w:link w:val="PidipaginaCarattere"/>
    <w:uiPriority w:val="99"/>
    <w:unhideWhenUsed/>
    <w:rsid w:val="007061BC"/>
    <w:pPr>
      <w:tabs>
        <w:tab w:val="center" w:pos="4819"/>
        <w:tab w:val="right" w:pos="9638"/>
      </w:tabs>
    </w:pPr>
  </w:style>
  <w:style w:type="character" w:customStyle="1" w:styleId="PidipaginaCarattere">
    <w:name w:val="Piè di pagina Carattere"/>
    <w:link w:val="Pidipagina"/>
    <w:uiPriority w:val="99"/>
    <w:rsid w:val="007061BC"/>
    <w:rPr>
      <w:rFonts w:ascii="Calibri" w:eastAsia="Calibri" w:hAnsi="Calibri" w:cs="Calibri"/>
      <w:kern w:val="1"/>
      <w:sz w:val="22"/>
      <w:szCs w:val="22"/>
      <w:lang w:eastAsia="ar-SA"/>
    </w:rPr>
  </w:style>
  <w:style w:type="character" w:styleId="Rimandocommento">
    <w:name w:val="annotation reference"/>
    <w:uiPriority w:val="99"/>
    <w:semiHidden/>
    <w:unhideWhenUsed/>
    <w:rsid w:val="0087094B"/>
    <w:rPr>
      <w:sz w:val="16"/>
      <w:szCs w:val="16"/>
    </w:rPr>
  </w:style>
  <w:style w:type="paragraph" w:styleId="Testocommento">
    <w:name w:val="annotation text"/>
    <w:basedOn w:val="Normale"/>
    <w:link w:val="TestocommentoCarattere"/>
    <w:uiPriority w:val="99"/>
    <w:semiHidden/>
    <w:unhideWhenUsed/>
    <w:rsid w:val="0087094B"/>
    <w:rPr>
      <w:sz w:val="20"/>
      <w:szCs w:val="20"/>
    </w:rPr>
  </w:style>
  <w:style w:type="character" w:customStyle="1" w:styleId="TestocommentoCarattere">
    <w:name w:val="Testo commento Carattere"/>
    <w:link w:val="Testocommento"/>
    <w:uiPriority w:val="99"/>
    <w:semiHidden/>
    <w:rsid w:val="0087094B"/>
    <w:rPr>
      <w:rFonts w:ascii="Calibri" w:eastAsia="Calibri" w:hAnsi="Calibri" w:cs="Calibri"/>
      <w:kern w:val="1"/>
      <w:lang w:eastAsia="ar-SA"/>
    </w:rPr>
  </w:style>
  <w:style w:type="paragraph" w:styleId="Soggettocommento">
    <w:name w:val="annotation subject"/>
    <w:basedOn w:val="Testocommento"/>
    <w:next w:val="Testocommento"/>
    <w:link w:val="SoggettocommentoCarattere"/>
    <w:uiPriority w:val="99"/>
    <w:semiHidden/>
    <w:unhideWhenUsed/>
    <w:rsid w:val="0087094B"/>
    <w:rPr>
      <w:b/>
      <w:bCs/>
    </w:rPr>
  </w:style>
  <w:style w:type="character" w:customStyle="1" w:styleId="SoggettocommentoCarattere">
    <w:name w:val="Soggetto commento Carattere"/>
    <w:link w:val="Soggettocommento"/>
    <w:uiPriority w:val="99"/>
    <w:semiHidden/>
    <w:rsid w:val="0087094B"/>
    <w:rPr>
      <w:rFonts w:ascii="Calibri" w:eastAsia="Calibri" w:hAnsi="Calibri" w:cs="Calibri"/>
      <w:b/>
      <w:bCs/>
      <w:kern w:val="1"/>
      <w:lang w:eastAsia="ar-SA"/>
    </w:rPr>
  </w:style>
  <w:style w:type="paragraph" w:styleId="Testofumetto">
    <w:name w:val="Balloon Text"/>
    <w:basedOn w:val="Normale"/>
    <w:link w:val="TestofumettoCarattere"/>
    <w:uiPriority w:val="99"/>
    <w:semiHidden/>
    <w:unhideWhenUsed/>
    <w:rsid w:val="0087094B"/>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87094B"/>
    <w:rPr>
      <w:rFonts w:ascii="Segoe UI" w:eastAsia="Calibri" w:hAnsi="Segoe UI" w:cs="Segoe UI"/>
      <w:kern w:val="1"/>
      <w:sz w:val="18"/>
      <w:szCs w:val="18"/>
      <w:lang w:eastAsia="ar-SA"/>
    </w:rPr>
  </w:style>
  <w:style w:type="character" w:styleId="Menzionenonrisolta">
    <w:name w:val="Unresolved Mention"/>
    <w:uiPriority w:val="99"/>
    <w:semiHidden/>
    <w:unhideWhenUsed/>
    <w:rsid w:val="00EE2F17"/>
    <w:rPr>
      <w:color w:val="605E5C"/>
      <w:shd w:val="clear" w:color="auto" w:fill="E1DFDD"/>
    </w:rPr>
  </w:style>
  <w:style w:type="table" w:styleId="Grigliatabella">
    <w:name w:val="Table Grid"/>
    <w:basedOn w:val="Tabellanormale"/>
    <w:uiPriority w:val="59"/>
    <w:rsid w:val="00D02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4E4183"/>
    <w:rPr>
      <w:rFonts w:ascii="Calibri" w:eastAsia="Calibri" w:hAnsi="Calibri" w:cs="Calibri"/>
      <w:kern w:val="1"/>
      <w:sz w:val="22"/>
      <w:szCs w:val="22"/>
      <w:lang w:eastAsia="ar-SA"/>
    </w:rPr>
  </w:style>
  <w:style w:type="character" w:customStyle="1" w:styleId="TestonotaapidipaginaCarattere">
    <w:name w:val="Testo nota a piè di pagina Carattere"/>
    <w:basedOn w:val="Carpredefinitoparagrafo"/>
    <w:link w:val="Testonotaapidipagina"/>
    <w:uiPriority w:val="99"/>
    <w:rsid w:val="00D736BC"/>
    <w:rPr>
      <w:rFonts w:ascii="Calibri" w:eastAsia="Calibri" w:hAnsi="Calibri" w:cs="Calibri"/>
      <w:kern w:val="1"/>
      <w:lang w:eastAsia="ar-SA"/>
    </w:rPr>
  </w:style>
  <w:style w:type="paragraph" w:styleId="Paragrafoelenco">
    <w:name w:val="List Paragraph"/>
    <w:basedOn w:val="Normale"/>
    <w:uiPriority w:val="34"/>
    <w:qFormat/>
    <w:rsid w:val="00D736BC"/>
    <w:pPr>
      <w:suppressAutoHyphens w:val="0"/>
      <w:spacing w:after="200" w:line="276" w:lineRule="auto"/>
      <w:ind w:left="720"/>
      <w:contextualSpacing/>
    </w:pPr>
    <w:rPr>
      <w:rFonts w:asciiTheme="minorHAnsi" w:eastAsiaTheme="minorEastAsia" w:hAnsiTheme="minorHAnsi" w:cstheme="minorBidi"/>
      <w:kern w:val="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6927161">
      <w:bodyDiv w:val="1"/>
      <w:marLeft w:val="0"/>
      <w:marRight w:val="0"/>
      <w:marTop w:val="0"/>
      <w:marBottom w:val="0"/>
      <w:divBdr>
        <w:top w:val="none" w:sz="0" w:space="0" w:color="auto"/>
        <w:left w:val="none" w:sz="0" w:space="0" w:color="auto"/>
        <w:bottom w:val="none" w:sz="0" w:space="0" w:color="auto"/>
        <w:right w:val="none" w:sz="0" w:space="0" w:color="auto"/>
      </w:divBdr>
    </w:div>
    <w:div w:id="884369829">
      <w:bodyDiv w:val="1"/>
      <w:marLeft w:val="0"/>
      <w:marRight w:val="0"/>
      <w:marTop w:val="0"/>
      <w:marBottom w:val="0"/>
      <w:divBdr>
        <w:top w:val="none" w:sz="0" w:space="0" w:color="auto"/>
        <w:left w:val="none" w:sz="0" w:space="0" w:color="auto"/>
        <w:bottom w:val="none" w:sz="0" w:space="0" w:color="auto"/>
        <w:right w:val="none" w:sz="0" w:space="0" w:color="auto"/>
      </w:divBdr>
    </w:div>
    <w:div w:id="1135024463">
      <w:bodyDiv w:val="1"/>
      <w:marLeft w:val="0"/>
      <w:marRight w:val="0"/>
      <w:marTop w:val="0"/>
      <w:marBottom w:val="0"/>
      <w:divBdr>
        <w:top w:val="none" w:sz="0" w:space="0" w:color="auto"/>
        <w:left w:val="none" w:sz="0" w:space="0" w:color="auto"/>
        <w:bottom w:val="none" w:sz="0" w:space="0" w:color="auto"/>
        <w:right w:val="none" w:sz="0" w:space="0" w:color="auto"/>
      </w:divBdr>
    </w:div>
    <w:div w:id="1588148613">
      <w:bodyDiv w:val="1"/>
      <w:marLeft w:val="0"/>
      <w:marRight w:val="0"/>
      <w:marTop w:val="0"/>
      <w:marBottom w:val="0"/>
      <w:divBdr>
        <w:top w:val="none" w:sz="0" w:space="0" w:color="auto"/>
        <w:left w:val="none" w:sz="0" w:space="0" w:color="auto"/>
        <w:bottom w:val="none" w:sz="0" w:space="0" w:color="auto"/>
        <w:right w:val="none" w:sz="0" w:space="0" w:color="auto"/>
      </w:divBdr>
    </w:div>
    <w:div w:id="1768114059">
      <w:bodyDiv w:val="1"/>
      <w:marLeft w:val="0"/>
      <w:marRight w:val="0"/>
      <w:marTop w:val="0"/>
      <w:marBottom w:val="0"/>
      <w:divBdr>
        <w:top w:val="none" w:sz="0" w:space="0" w:color="auto"/>
        <w:left w:val="none" w:sz="0" w:space="0" w:color="auto"/>
        <w:bottom w:val="none" w:sz="0" w:space="0" w:color="auto"/>
        <w:right w:val="none" w:sz="0" w:space="0" w:color="auto"/>
      </w:divBdr>
    </w:div>
    <w:div w:id="2126386462">
      <w:bodyDiv w:val="1"/>
      <w:marLeft w:val="0"/>
      <w:marRight w:val="0"/>
      <w:marTop w:val="0"/>
      <w:marBottom w:val="0"/>
      <w:divBdr>
        <w:top w:val="none" w:sz="0" w:space="0" w:color="auto"/>
        <w:left w:val="none" w:sz="0" w:space="0" w:color="auto"/>
        <w:bottom w:val="none" w:sz="0" w:space="0" w:color="auto"/>
        <w:right w:val="none" w:sz="0" w:space="0" w:color="auto"/>
      </w:divBdr>
    </w:div>
    <w:div w:id="214114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AC5EF-5A5E-492D-95D4-161136E82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615</Words>
  <Characters>3509</Characters>
  <Application>Microsoft Office Word</Application>
  <DocSecurity>0</DocSecurity>
  <Lines>29</Lines>
  <Paragraphs>8</Paragraphs>
  <ScaleCrop>false</ScaleCrop>
  <Company/>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Turrini Alessandra</dc:creator>
  <cp:keywords/>
  <cp:lastModifiedBy>Steca Francesco</cp:lastModifiedBy>
  <cp:revision>19</cp:revision>
  <cp:lastPrinted>2014-01-23T22:55:00Z</cp:lastPrinted>
  <dcterms:created xsi:type="dcterms:W3CDTF">2024-01-04T08:31:00Z</dcterms:created>
  <dcterms:modified xsi:type="dcterms:W3CDTF">2024-10-04T06:14:00Z</dcterms:modified>
</cp:coreProperties>
</file>